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02" w:rsidRDefault="00A10802" w:rsidP="000A3041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</w:p>
    <w:p w:rsidR="00984580" w:rsidRDefault="00984580" w:rsidP="000A3041">
      <w:pPr>
        <w:pStyle w:val="Domylnie"/>
        <w:spacing w:line="360" w:lineRule="auto"/>
        <w:rPr>
          <w:b/>
          <w:bCs/>
        </w:rPr>
      </w:pPr>
    </w:p>
    <w:p w:rsidR="00602EB5" w:rsidRDefault="003A1EC6" w:rsidP="000A3041">
      <w:pPr>
        <w:pStyle w:val="Domylnie"/>
        <w:spacing w:line="360" w:lineRule="auto"/>
        <w:rPr>
          <w:b/>
          <w:bCs/>
        </w:rPr>
      </w:pPr>
      <w:r>
        <w:rPr>
          <w:b/>
          <w:bCs/>
        </w:rPr>
        <w:t xml:space="preserve">Znak sprawy: </w:t>
      </w:r>
      <w:r w:rsidR="00A551FE">
        <w:rPr>
          <w:b/>
          <w:bCs/>
        </w:rPr>
        <w:t>RWA</w:t>
      </w:r>
      <w:r>
        <w:rPr>
          <w:b/>
          <w:bCs/>
        </w:rPr>
        <w:t>.</w:t>
      </w:r>
      <w:r w:rsidR="007C041D">
        <w:rPr>
          <w:b/>
          <w:bCs/>
        </w:rPr>
        <w:t>UE.</w:t>
      </w:r>
      <w:r>
        <w:rPr>
          <w:b/>
          <w:bCs/>
        </w:rPr>
        <w:t>271.</w:t>
      </w:r>
      <w:r w:rsidR="007C041D">
        <w:rPr>
          <w:b/>
          <w:bCs/>
        </w:rPr>
        <w:t>3</w:t>
      </w:r>
      <w:r w:rsidR="00A902B8">
        <w:rPr>
          <w:b/>
          <w:bCs/>
        </w:rPr>
        <w:t>.</w:t>
      </w:r>
      <w:r w:rsidR="007C041D">
        <w:rPr>
          <w:b/>
          <w:bCs/>
        </w:rPr>
        <w:t>2016</w:t>
      </w:r>
      <w:r w:rsidR="00602EB5">
        <w:rPr>
          <w:b/>
          <w:bCs/>
        </w:rPr>
        <w:t>.MP</w:t>
      </w: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  <w:sz w:val="30"/>
          <w:szCs w:val="30"/>
        </w:rPr>
      </w:pPr>
    </w:p>
    <w:p w:rsidR="00A10802" w:rsidRP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SPECYFIKACJA ISTOTNYCH WARUNKÓW ZAMÓWIENIA</w:t>
      </w:r>
    </w:p>
    <w:p w:rsidR="00A10802" w:rsidRP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REALIZOWANEGO</w:t>
      </w:r>
    </w:p>
    <w:p w:rsid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W TRYBIE PRZETARGU NIEOGRANICZONEGO</w:t>
      </w:r>
      <w:r w:rsidR="00615CB0">
        <w:rPr>
          <w:b/>
          <w:bCs/>
          <w:sz w:val="28"/>
          <w:szCs w:val="28"/>
        </w:rPr>
        <w:t xml:space="preserve"> </w:t>
      </w:r>
      <w:r w:rsidR="00602723">
        <w:rPr>
          <w:b/>
          <w:bCs/>
          <w:sz w:val="28"/>
          <w:szCs w:val="28"/>
        </w:rPr>
        <w:t>NA</w:t>
      </w:r>
    </w:p>
    <w:p w:rsidR="00615CB0" w:rsidRDefault="00615CB0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</w:p>
    <w:p w:rsidR="0011622E" w:rsidRPr="00615CB0" w:rsidRDefault="0011622E" w:rsidP="000A3041">
      <w:pPr>
        <w:pStyle w:val="Domylnie"/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7C041D" w:rsidRPr="003E366A">
        <w:rPr>
          <w:b/>
        </w:rPr>
        <w:t>„</w:t>
      </w:r>
      <w:r w:rsidR="007C041D">
        <w:rPr>
          <w:b/>
        </w:rPr>
        <w:t>Przebudowę</w:t>
      </w:r>
      <w:r w:rsidR="007C041D" w:rsidRPr="00D12E19">
        <w:rPr>
          <w:b/>
        </w:rPr>
        <w:t xml:space="preserve"> drogi g</w:t>
      </w:r>
      <w:r w:rsidR="007C041D">
        <w:rPr>
          <w:b/>
        </w:rPr>
        <w:t xml:space="preserve">minnej i kanalizacji deszczowej </w:t>
      </w:r>
      <w:r w:rsidR="007C041D" w:rsidRPr="00D12E19">
        <w:rPr>
          <w:b/>
        </w:rPr>
        <w:t>w miejscowości Borówno</w:t>
      </w:r>
      <w:r w:rsidR="007C041D" w:rsidRPr="003E366A">
        <w:rPr>
          <w:b/>
        </w:rPr>
        <w:t>”</w:t>
      </w:r>
    </w:p>
    <w:p w:rsidR="00A10802" w:rsidRDefault="00A10802" w:rsidP="000A3041">
      <w:pPr>
        <w:pStyle w:val="Domylnie"/>
        <w:spacing w:line="360" w:lineRule="auto"/>
        <w:jc w:val="center"/>
        <w:rPr>
          <w:rFonts w:eastAsia="Times New Roman"/>
          <w:b/>
          <w:bCs/>
          <w:i/>
          <w:iCs/>
          <w:sz w:val="30"/>
          <w:szCs w:val="30"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984580" w:rsidRDefault="00A10802" w:rsidP="000A3041">
      <w:pPr>
        <w:pStyle w:val="Domylnie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</w:t>
      </w:r>
    </w:p>
    <w:p w:rsidR="00984580" w:rsidRDefault="00984580" w:rsidP="000A3041">
      <w:pPr>
        <w:pStyle w:val="Domylnie"/>
        <w:spacing w:line="360" w:lineRule="auto"/>
        <w:jc w:val="both"/>
        <w:rPr>
          <w:b/>
          <w:bCs/>
        </w:rPr>
      </w:pPr>
    </w:p>
    <w:p w:rsidR="00984580" w:rsidRDefault="00984580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984580">
      <w:pPr>
        <w:pStyle w:val="Domylnie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ZATWIERDZAM:</w:t>
      </w: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  <w:r>
        <w:rPr>
          <w:rFonts w:eastAsia="Times New Roman"/>
        </w:rPr>
        <w:t>Chełmno, dnia ...................................                                ....</w:t>
      </w:r>
      <w:r>
        <w:t>.........................................</w:t>
      </w: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0E54BC" w:rsidRDefault="000E54BC" w:rsidP="000A3041">
      <w:pPr>
        <w:pStyle w:val="Domylnie"/>
        <w:spacing w:line="360" w:lineRule="auto"/>
        <w:jc w:val="center"/>
        <w:rPr>
          <w:b/>
          <w:bCs/>
        </w:rPr>
      </w:pPr>
    </w:p>
    <w:p w:rsidR="000E54BC" w:rsidRDefault="000E54BC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SPECYFIKACJA ISTOTNYCH WARUNKÓW ZAMÓWIENIA</w:t>
      </w:r>
    </w:p>
    <w:p w:rsidR="00A10802" w:rsidRPr="00602723" w:rsidRDefault="00A10802" w:rsidP="000A3041">
      <w:pPr>
        <w:pStyle w:val="Domylnie"/>
        <w:numPr>
          <w:ilvl w:val="0"/>
          <w:numId w:val="1"/>
        </w:numPr>
        <w:spacing w:line="360" w:lineRule="auto"/>
        <w:rPr>
          <w:rFonts w:eastAsia="Times New Roman"/>
          <w:b/>
          <w:bCs/>
        </w:rPr>
      </w:pPr>
      <w:r w:rsidRPr="00602723">
        <w:rPr>
          <w:rFonts w:eastAsia="Times New Roman"/>
          <w:b/>
          <w:bCs/>
        </w:rPr>
        <w:t xml:space="preserve"> Zamawiający:</w:t>
      </w:r>
    </w:p>
    <w:p w:rsidR="00A10802" w:rsidRPr="00602723" w:rsidRDefault="00602723" w:rsidP="000A3041">
      <w:pPr>
        <w:pStyle w:val="Domylnie"/>
        <w:tabs>
          <w:tab w:val="left" w:pos="321"/>
        </w:tabs>
        <w:spacing w:line="360" w:lineRule="auto"/>
        <w:rPr>
          <w:rFonts w:eastAsia="Times New Roman"/>
          <w:b/>
        </w:rPr>
      </w:pPr>
      <w:r w:rsidRPr="00602723">
        <w:rPr>
          <w:rFonts w:eastAsia="Times New Roman"/>
        </w:rPr>
        <w:t xml:space="preserve">1. </w:t>
      </w:r>
      <w:r w:rsidR="00A10802" w:rsidRPr="00602723">
        <w:rPr>
          <w:rFonts w:eastAsia="Times New Roman"/>
        </w:rPr>
        <w:t xml:space="preserve">Nazwa Zamawiającego: </w:t>
      </w:r>
      <w:r w:rsidR="00A10802" w:rsidRPr="00602723">
        <w:rPr>
          <w:rFonts w:eastAsia="Times New Roman"/>
          <w:b/>
        </w:rPr>
        <w:t>Gmina Chełmno</w:t>
      </w:r>
      <w:r w:rsidRPr="00602723">
        <w:rPr>
          <w:rFonts w:eastAsia="Times New Roman"/>
          <w:b/>
        </w:rPr>
        <w:t>.</w:t>
      </w:r>
    </w:p>
    <w:p w:rsidR="00602723" w:rsidRPr="00602723" w:rsidRDefault="00602723" w:rsidP="000A3041">
      <w:pPr>
        <w:pStyle w:val="Domylnie"/>
        <w:tabs>
          <w:tab w:val="left" w:pos="321"/>
        </w:tabs>
        <w:spacing w:line="360" w:lineRule="auto"/>
        <w:rPr>
          <w:b/>
        </w:rPr>
      </w:pPr>
      <w:r w:rsidRPr="00602723">
        <w:rPr>
          <w:rFonts w:eastAsia="Times New Roman"/>
        </w:rPr>
        <w:t>2.</w:t>
      </w:r>
      <w:r w:rsidRPr="00602723">
        <w:rPr>
          <w:rFonts w:eastAsia="Times New Roman"/>
          <w:b/>
        </w:rPr>
        <w:t xml:space="preserve"> </w:t>
      </w:r>
      <w:r w:rsidR="00A10802" w:rsidRPr="00602723">
        <w:t xml:space="preserve">Adres do korespondencji: </w:t>
      </w:r>
      <w:r w:rsidR="00A10802" w:rsidRPr="00602723">
        <w:rPr>
          <w:b/>
        </w:rPr>
        <w:t>Urząd Gminy Chełmno, ul. Dworcowa 1, 86-200 Chełmno</w:t>
      </w:r>
    </w:p>
    <w:p w:rsidR="00984580" w:rsidRDefault="00A10802" w:rsidP="00984580">
      <w:pPr>
        <w:spacing w:line="360" w:lineRule="auto"/>
        <w:jc w:val="both"/>
        <w:rPr>
          <w:rFonts w:eastAsia="Times New Roman"/>
        </w:rPr>
      </w:pPr>
      <w:r w:rsidRPr="00C75884">
        <w:rPr>
          <w:rFonts w:eastAsia="Times New Roman"/>
        </w:rPr>
        <w:t xml:space="preserve">3. Internet: </w:t>
      </w:r>
      <w:hyperlink r:id="rId8" w:history="1">
        <w:r w:rsidR="00984580" w:rsidRPr="00C75884">
          <w:rPr>
            <w:rStyle w:val="Hipercze"/>
            <w:rFonts w:eastAsia="Times New Roman"/>
          </w:rPr>
          <w:t>www.bip.chelmno.ug.gov.pl</w:t>
        </w:r>
      </w:hyperlink>
      <w:r w:rsidR="00615CB0" w:rsidRPr="00C75884">
        <w:rPr>
          <w:rFonts w:eastAsia="Times New Roman"/>
        </w:rPr>
        <w:t xml:space="preserve">, </w:t>
      </w:r>
      <w:hyperlink r:id="rId9" w:history="1">
        <w:r w:rsidR="00615CB0" w:rsidRPr="00C75884">
          <w:rPr>
            <w:rStyle w:val="Hipercze"/>
            <w:rFonts w:eastAsia="Times New Roman"/>
          </w:rPr>
          <w:t>marcin.pilarski@gmina-chelmno.pl</w:t>
        </w:r>
      </w:hyperlink>
      <w:r w:rsidR="00615CB0" w:rsidRPr="00C75884">
        <w:rPr>
          <w:rFonts w:eastAsia="Times New Roman"/>
        </w:rPr>
        <w:t xml:space="preserve"> </w:t>
      </w:r>
    </w:p>
    <w:p w:rsidR="001E3638" w:rsidRPr="00C75884" w:rsidRDefault="001E3638" w:rsidP="00984580">
      <w:pPr>
        <w:spacing w:line="360" w:lineRule="auto"/>
        <w:jc w:val="both"/>
      </w:pPr>
    </w:p>
    <w:p w:rsidR="00A10802" w:rsidRPr="00602723" w:rsidRDefault="00A10802" w:rsidP="000A3041">
      <w:pPr>
        <w:pStyle w:val="Domylnie"/>
        <w:numPr>
          <w:ilvl w:val="0"/>
          <w:numId w:val="2"/>
        </w:numPr>
        <w:spacing w:line="360" w:lineRule="auto"/>
        <w:rPr>
          <w:b/>
          <w:bCs/>
        </w:rPr>
      </w:pPr>
      <w:r w:rsidRPr="00C75884">
        <w:rPr>
          <w:b/>
          <w:bCs/>
        </w:rPr>
        <w:t xml:space="preserve"> </w:t>
      </w:r>
      <w:r w:rsidRPr="00602723">
        <w:rPr>
          <w:b/>
          <w:bCs/>
        </w:rPr>
        <w:t>Tryb udzielenia zamówienia:</w:t>
      </w:r>
    </w:p>
    <w:p w:rsidR="00A10802" w:rsidRPr="000D4F7F" w:rsidRDefault="000D4F7F" w:rsidP="000A3041">
      <w:pPr>
        <w:widowControl/>
        <w:suppressAutoHyphens w:val="0"/>
        <w:spacing w:line="360" w:lineRule="auto"/>
        <w:ind w:right="-289"/>
        <w:jc w:val="both"/>
      </w:pPr>
      <w:r w:rsidRPr="000D4F7F">
        <w:rPr>
          <w:rFonts w:eastAsia="Times New Roman"/>
        </w:rPr>
        <w:t xml:space="preserve">1. </w:t>
      </w:r>
      <w:r w:rsidRPr="000D4F7F">
        <w:t xml:space="preserve">Postępowanie o udzielanie zamówienia publicznego prowadzone jest w trybie </w:t>
      </w:r>
      <w:r w:rsidRPr="000D4F7F">
        <w:rPr>
          <w:b/>
        </w:rPr>
        <w:t>przetargu nieograniczonego,</w:t>
      </w:r>
      <w:r w:rsidRPr="000D4F7F">
        <w:t xml:space="preserve"> zgodnie z przepisami ustawy z dnia  29 stycznia 2004 r. - Prawo za</w:t>
      </w:r>
      <w:r w:rsidR="00AB5F16">
        <w:t>mówień publicznych (</w:t>
      </w:r>
      <w:proofErr w:type="spellStart"/>
      <w:r w:rsidR="00AB5F16">
        <w:t>Dz.U</w:t>
      </w:r>
      <w:proofErr w:type="spellEnd"/>
      <w:r w:rsidR="00AB5F16">
        <w:t>. z 2015</w:t>
      </w:r>
      <w:r w:rsidRPr="000D4F7F">
        <w:t xml:space="preserve">r. </w:t>
      </w:r>
      <w:r w:rsidR="00AB5F16">
        <w:t>poz. 2164</w:t>
      </w:r>
      <w:r w:rsidR="00C705D8">
        <w:t xml:space="preserve"> z </w:t>
      </w:r>
      <w:proofErr w:type="spellStart"/>
      <w:r w:rsidR="00C705D8">
        <w:t>poź</w:t>
      </w:r>
      <w:proofErr w:type="spellEnd"/>
      <w:r w:rsidR="00C705D8">
        <w:t xml:space="preserve">. </w:t>
      </w:r>
      <w:r w:rsidRPr="000D4F7F">
        <w:t xml:space="preserve">zm.), dalej ustawa </w:t>
      </w:r>
      <w:proofErr w:type="spellStart"/>
      <w:r w:rsidRPr="000D4F7F">
        <w:t>Pzp</w:t>
      </w:r>
      <w:proofErr w:type="spellEnd"/>
      <w:r w:rsidRPr="000D4F7F">
        <w:t>, oraz aktów wykonawczych do tej ustawy.</w:t>
      </w:r>
      <w:r w:rsidR="00A10802" w:rsidRPr="000D4F7F">
        <w:rPr>
          <w:rFonts w:eastAsia="Times New Roman"/>
        </w:rPr>
        <w:t xml:space="preserve">            </w:t>
      </w:r>
    </w:p>
    <w:p w:rsidR="00A10802" w:rsidRDefault="00602723" w:rsidP="000A3041">
      <w:pPr>
        <w:pStyle w:val="Domylnie"/>
        <w:spacing w:line="360" w:lineRule="auto"/>
        <w:rPr>
          <w:rFonts w:eastAsia="Times New Roman"/>
        </w:rPr>
      </w:pPr>
      <w:r w:rsidRPr="00602723">
        <w:rPr>
          <w:rFonts w:eastAsia="Times New Roman"/>
        </w:rPr>
        <w:t xml:space="preserve">2. </w:t>
      </w:r>
      <w:r w:rsidR="00A10802" w:rsidRPr="00602723">
        <w:rPr>
          <w:rFonts w:eastAsia="Times New Roman"/>
        </w:rPr>
        <w:t>Postępowanie jest prowadzone z udziałem Komisji Przetargowej.</w:t>
      </w:r>
    </w:p>
    <w:p w:rsidR="00153158" w:rsidRDefault="00153158" w:rsidP="000A3041">
      <w:pPr>
        <w:pStyle w:val="Domylnie"/>
        <w:spacing w:line="360" w:lineRule="auto"/>
        <w:rPr>
          <w:rFonts w:eastAsia="Times New Roman"/>
        </w:rPr>
      </w:pPr>
    </w:p>
    <w:p w:rsidR="00602723" w:rsidRPr="00602723" w:rsidRDefault="00A10802" w:rsidP="000A3041">
      <w:pPr>
        <w:pStyle w:val="Domylnie"/>
        <w:spacing w:line="360" w:lineRule="auto"/>
        <w:rPr>
          <w:b/>
          <w:bCs/>
        </w:rPr>
      </w:pPr>
      <w:r w:rsidRPr="00602723">
        <w:rPr>
          <w:rFonts w:eastAsia="Times New Roman"/>
          <w:b/>
          <w:bCs/>
        </w:rPr>
        <w:t xml:space="preserve">III.  </w:t>
      </w:r>
      <w:r w:rsidRPr="00602723">
        <w:rPr>
          <w:b/>
          <w:bCs/>
        </w:rPr>
        <w:t>Opis przedmiotu zamówienia:</w:t>
      </w:r>
    </w:p>
    <w:p w:rsidR="00650D99" w:rsidRDefault="00650D99" w:rsidP="00A902B8">
      <w:pPr>
        <w:tabs>
          <w:tab w:val="left" w:pos="2325"/>
        </w:tabs>
        <w:spacing w:line="360" w:lineRule="auto"/>
        <w:jc w:val="both"/>
        <w:rPr>
          <w:b/>
        </w:rPr>
      </w:pPr>
      <w:r>
        <w:rPr>
          <w:b/>
        </w:rPr>
        <w:t>Przedmiotem zamówienia jest:</w:t>
      </w:r>
    </w:p>
    <w:p w:rsidR="00F745D5" w:rsidRP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 w:rsidRPr="00F745D5">
        <w:t>„Przebudowa drogi gminnej i kanalizacji deszczowej w miejscowości Borówno”</w:t>
      </w:r>
      <w:r>
        <w:t>.</w:t>
      </w:r>
    </w:p>
    <w:p w:rsidR="00F745D5" w:rsidRDefault="00F745D5" w:rsidP="00F745D5">
      <w:pPr>
        <w:tabs>
          <w:tab w:val="left" w:pos="2325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CPV 45233142-6 – roboty w zakresie naprawy dróg.</w:t>
      </w:r>
    </w:p>
    <w:p w:rsidR="00F745D5" w:rsidRPr="00D30429" w:rsidRDefault="00F745D5" w:rsidP="00F745D5">
      <w:pPr>
        <w:tabs>
          <w:tab w:val="left" w:pos="2325"/>
        </w:tabs>
        <w:spacing w:line="360" w:lineRule="auto"/>
        <w:jc w:val="both"/>
        <w:rPr>
          <w:b/>
        </w:rPr>
      </w:pPr>
      <w:r>
        <w:rPr>
          <w:b/>
          <w:bCs/>
        </w:rPr>
        <w:t xml:space="preserve">CPV: 45232130-2 – roboty budowlane w zakresie rurociągów do odprowadzania wód burzowych. </w:t>
      </w:r>
    </w:p>
    <w:p w:rsidR="00F745D5" w:rsidRPr="00DC1F32" w:rsidRDefault="00F745D5" w:rsidP="00F745D5">
      <w:pPr>
        <w:tabs>
          <w:tab w:val="left" w:pos="9525"/>
        </w:tabs>
        <w:spacing w:line="360" w:lineRule="auto"/>
      </w:pPr>
      <w:r w:rsidRPr="00DC1F32">
        <w:t>Zakres robót</w:t>
      </w:r>
      <w:r>
        <w:t xml:space="preserve"> obejmuje</w:t>
      </w:r>
      <w:r w:rsidRPr="00DC1F32">
        <w:t>:</w:t>
      </w:r>
    </w:p>
    <w:p w:rsidR="00F745D5" w:rsidRPr="00B93C56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  <w:u w:val="single"/>
        </w:rPr>
      </w:pPr>
      <w:r w:rsidRPr="00B93C56">
        <w:rPr>
          <w:color w:val="000000"/>
          <w:u w:val="single"/>
        </w:rPr>
        <w:t xml:space="preserve">1. Roboty z branży drogowej: 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1.1. Roboty przygotowawcze i rozbiórkowe,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1.2 Roboty ziemne,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1.3 Przepust pod drogą,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1.4 Oporniki betonowe,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1.5 Podbudowy,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1.6 Nawierzchnia,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1.7 Zjazdy,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1.8 Roboty wykończeniowe,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1.9 Inwentaryzację </w:t>
      </w:r>
      <w:r w:rsidR="00B93C56">
        <w:rPr>
          <w:color w:val="000000"/>
        </w:rPr>
        <w:t>powykonawczą.</w:t>
      </w:r>
    </w:p>
    <w:p w:rsidR="00B93C56" w:rsidRPr="00591990" w:rsidRDefault="00B93C56" w:rsidP="000D18F8">
      <w:pPr>
        <w:tabs>
          <w:tab w:val="left" w:pos="2325"/>
        </w:tabs>
        <w:spacing w:line="360" w:lineRule="auto"/>
        <w:jc w:val="both"/>
        <w:rPr>
          <w:color w:val="000000"/>
          <w:u w:val="single"/>
        </w:rPr>
      </w:pPr>
      <w:r w:rsidRPr="00591990">
        <w:rPr>
          <w:color w:val="000000"/>
          <w:u w:val="single"/>
        </w:rPr>
        <w:t>2. Roboty z branży sanitarnej – wykonanie kanalizacji deszczowej w zakresie:</w:t>
      </w:r>
    </w:p>
    <w:p w:rsidR="00B93C56" w:rsidRDefault="00B93C56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2.1 Roboty ziemne,</w:t>
      </w:r>
    </w:p>
    <w:p w:rsidR="00B93C56" w:rsidRDefault="00374996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2.2 R</w:t>
      </w:r>
      <w:r w:rsidR="00B93C56">
        <w:rPr>
          <w:color w:val="000000"/>
        </w:rPr>
        <w:t>oboty montażowe,</w:t>
      </w:r>
    </w:p>
    <w:p w:rsidR="00B93C56" w:rsidRDefault="00374996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2.3 B</w:t>
      </w:r>
      <w:r w:rsidR="00B93C56">
        <w:rPr>
          <w:color w:val="000000"/>
        </w:rPr>
        <w:t>adanie nośności gruntu,</w:t>
      </w:r>
    </w:p>
    <w:p w:rsidR="00B93C56" w:rsidRDefault="00374996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2.4 R</w:t>
      </w:r>
      <w:r w:rsidR="00B93C56">
        <w:rPr>
          <w:color w:val="000000"/>
        </w:rPr>
        <w:t xml:space="preserve">oboty rozbiórkowe i pomocnicze. </w:t>
      </w:r>
    </w:p>
    <w:p w:rsidR="0026128D" w:rsidRPr="000D4F7F" w:rsidRDefault="0026128D" w:rsidP="0026128D">
      <w:pPr>
        <w:pStyle w:val="Tekstpodstawowy31"/>
        <w:rPr>
          <w:rFonts w:ascii="Times New Roman" w:hAnsi="Times New Roman"/>
          <w:b/>
          <w:color w:val="7030A0"/>
          <w:szCs w:val="24"/>
          <w:lang w:val="pl-PL"/>
        </w:rPr>
      </w:pPr>
      <w:r w:rsidRPr="000D4F7F">
        <w:rPr>
          <w:rFonts w:ascii="Times New Roman" w:hAnsi="Times New Roman"/>
          <w:b/>
          <w:szCs w:val="24"/>
          <w:lang w:val="pl-PL"/>
        </w:rPr>
        <w:t>Szczegółowy opis elementów przedmiotu zam</w:t>
      </w:r>
      <w:r>
        <w:rPr>
          <w:rFonts w:ascii="Times New Roman" w:hAnsi="Times New Roman"/>
          <w:b/>
          <w:szCs w:val="24"/>
          <w:lang w:val="pl-PL"/>
        </w:rPr>
        <w:t xml:space="preserve">ówienia </w:t>
      </w:r>
      <w:r w:rsidRPr="000D4F7F">
        <w:rPr>
          <w:rFonts w:ascii="Times New Roman" w:hAnsi="Times New Roman"/>
          <w:b/>
          <w:szCs w:val="24"/>
          <w:lang w:val="pl-PL"/>
        </w:rPr>
        <w:t xml:space="preserve">stanowią załączniki: </w:t>
      </w:r>
    </w:p>
    <w:p w:rsidR="0026128D" w:rsidRDefault="0026128D" w:rsidP="0026128D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 xml:space="preserve">1. </w:t>
      </w:r>
      <w:r w:rsidRPr="000D4F7F">
        <w:rPr>
          <w:rFonts w:ascii="Times New Roman" w:hAnsi="Times New Roman"/>
          <w:i/>
          <w:szCs w:val="24"/>
          <w:lang w:val="pl-PL"/>
        </w:rPr>
        <w:t>Dokumentacj</w:t>
      </w:r>
      <w:r>
        <w:rPr>
          <w:rFonts w:ascii="Times New Roman" w:hAnsi="Times New Roman"/>
          <w:i/>
          <w:szCs w:val="24"/>
          <w:lang w:val="pl-PL"/>
        </w:rPr>
        <w:t>a techniczna – załącznik nr 8 do SIWZ.</w:t>
      </w:r>
    </w:p>
    <w:p w:rsidR="0026128D" w:rsidRPr="000D4F7F" w:rsidRDefault="0026128D" w:rsidP="0026128D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>2. Specyfikacja</w:t>
      </w:r>
      <w:r w:rsidRPr="000D4F7F">
        <w:rPr>
          <w:rFonts w:ascii="Times New Roman" w:hAnsi="Times New Roman"/>
          <w:i/>
          <w:szCs w:val="24"/>
          <w:lang w:val="pl-PL"/>
        </w:rPr>
        <w:t xml:space="preserve"> techniczn</w:t>
      </w:r>
      <w:r>
        <w:rPr>
          <w:rFonts w:ascii="Times New Roman" w:hAnsi="Times New Roman"/>
          <w:i/>
          <w:szCs w:val="24"/>
          <w:lang w:val="pl-PL"/>
        </w:rPr>
        <w:t>a</w:t>
      </w:r>
      <w:r w:rsidRPr="000D4F7F">
        <w:rPr>
          <w:rFonts w:ascii="Times New Roman" w:hAnsi="Times New Roman"/>
          <w:i/>
          <w:szCs w:val="24"/>
          <w:lang w:val="pl-PL"/>
        </w:rPr>
        <w:t xml:space="preserve"> wykonania i odbioru robót budow</w:t>
      </w:r>
      <w:r>
        <w:rPr>
          <w:rFonts w:ascii="Times New Roman" w:hAnsi="Times New Roman"/>
          <w:i/>
          <w:szCs w:val="24"/>
          <w:lang w:val="pl-PL"/>
        </w:rPr>
        <w:t xml:space="preserve">lanych – załącznik nr 9 do SIWZ. </w:t>
      </w:r>
    </w:p>
    <w:p w:rsidR="0026128D" w:rsidRPr="00BF578E" w:rsidRDefault="00374996" w:rsidP="0026128D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>3</w:t>
      </w:r>
      <w:r w:rsidR="0026128D" w:rsidRPr="00BF578E">
        <w:rPr>
          <w:rFonts w:ascii="Times New Roman" w:hAnsi="Times New Roman"/>
          <w:i/>
          <w:szCs w:val="24"/>
          <w:lang w:val="pl-PL"/>
        </w:rPr>
        <w:t xml:space="preserve"> Kos</w:t>
      </w:r>
      <w:r w:rsidR="0026128D">
        <w:rPr>
          <w:rFonts w:ascii="Times New Roman" w:hAnsi="Times New Roman"/>
          <w:i/>
          <w:szCs w:val="24"/>
          <w:lang w:val="pl-PL"/>
        </w:rPr>
        <w:t>ztorys</w:t>
      </w:r>
      <w:r>
        <w:rPr>
          <w:rFonts w:ascii="Times New Roman" w:hAnsi="Times New Roman"/>
          <w:i/>
          <w:szCs w:val="24"/>
          <w:lang w:val="pl-PL"/>
        </w:rPr>
        <w:t>y ofertowe</w:t>
      </w:r>
      <w:r w:rsidR="0026128D">
        <w:rPr>
          <w:rFonts w:ascii="Times New Roman" w:hAnsi="Times New Roman"/>
          <w:i/>
          <w:szCs w:val="24"/>
          <w:lang w:val="pl-PL"/>
        </w:rPr>
        <w:t xml:space="preserve"> – Załącznik nr </w:t>
      </w:r>
      <w:r w:rsidR="0026128D" w:rsidRPr="00BF578E">
        <w:rPr>
          <w:rFonts w:ascii="Times New Roman" w:hAnsi="Times New Roman"/>
          <w:i/>
          <w:szCs w:val="24"/>
          <w:lang w:val="pl-PL"/>
        </w:rPr>
        <w:t>1</w:t>
      </w:r>
      <w:r w:rsidR="0026128D">
        <w:rPr>
          <w:rFonts w:ascii="Times New Roman" w:hAnsi="Times New Roman"/>
          <w:i/>
          <w:szCs w:val="24"/>
          <w:lang w:val="pl-PL"/>
        </w:rPr>
        <w:t>0</w:t>
      </w:r>
      <w:r w:rsidR="0026128D" w:rsidRPr="00BF578E">
        <w:rPr>
          <w:rFonts w:ascii="Times New Roman" w:hAnsi="Times New Roman"/>
          <w:i/>
          <w:szCs w:val="24"/>
          <w:lang w:val="pl-PL"/>
        </w:rPr>
        <w:t xml:space="preserve"> do SIWZ</w:t>
      </w:r>
    </w:p>
    <w:p w:rsidR="0026128D" w:rsidRPr="00BF578E" w:rsidRDefault="0026128D" w:rsidP="0026128D">
      <w:pPr>
        <w:pStyle w:val="Tekstpodstawowy31"/>
        <w:rPr>
          <w:rFonts w:ascii="Times New Roman" w:hAnsi="Times New Roman"/>
          <w:lang w:val="pl-PL"/>
        </w:rPr>
      </w:pPr>
      <w:r w:rsidRPr="00BF578E">
        <w:rPr>
          <w:rFonts w:ascii="Times New Roman" w:hAnsi="Times New Roman"/>
          <w:lang w:val="pl-PL"/>
        </w:rPr>
        <w:t>Przed przystąpieniem do robót budowlanych Wykonawca na własny koszt wykona projekt czasowej</w:t>
      </w:r>
      <w:r>
        <w:rPr>
          <w:rFonts w:ascii="Times New Roman" w:hAnsi="Times New Roman"/>
          <w:lang w:val="pl-PL"/>
        </w:rPr>
        <w:t xml:space="preserve"> </w:t>
      </w:r>
      <w:r w:rsidRPr="00BF578E">
        <w:rPr>
          <w:rFonts w:ascii="Times New Roman" w:hAnsi="Times New Roman"/>
          <w:lang w:val="pl-PL"/>
        </w:rPr>
        <w:t>organizacji ruchu na czas przebudowy tego odcinka drogi. Ponadto Wykonawca na własny koszt zapewni obsługę geodezyjną inwestycji</w:t>
      </w:r>
      <w:r w:rsidR="00591990">
        <w:rPr>
          <w:rFonts w:ascii="Times New Roman" w:hAnsi="Times New Roman"/>
          <w:lang w:val="pl-PL"/>
        </w:rPr>
        <w:t>.</w:t>
      </w:r>
      <w:r w:rsidRPr="00BF578E">
        <w:rPr>
          <w:rFonts w:ascii="Times New Roman" w:hAnsi="Times New Roman"/>
          <w:lang w:val="pl-PL"/>
        </w:rPr>
        <w:t xml:space="preserve"> </w:t>
      </w:r>
      <w:r w:rsidRPr="0019628A">
        <w:rPr>
          <w:rFonts w:ascii="Times New Roman" w:hAnsi="Times New Roman"/>
          <w:b/>
          <w:lang w:val="pl-PL"/>
        </w:rPr>
        <w:t>Wymagany minimalny okres gwarancji dla przedmiotu zamówienia wynosi 36 miesięcy</w:t>
      </w:r>
      <w:r w:rsidRPr="0019628A">
        <w:rPr>
          <w:rFonts w:ascii="Times New Roman" w:hAnsi="Times New Roman"/>
          <w:lang w:val="pl-PL"/>
        </w:rPr>
        <w:t xml:space="preserve"> od dnia odebrania przez Zamawiającego robót budowlanych i podpisania (bez uwag) protokołu końcowego.</w:t>
      </w:r>
    </w:p>
    <w:p w:rsidR="00FA2830" w:rsidRDefault="00FA2830" w:rsidP="00FA2830">
      <w:pPr>
        <w:pStyle w:val="Tekstpodstawowy31"/>
        <w:rPr>
          <w:rFonts w:ascii="Times New Roman" w:hAnsi="Times New Roman"/>
          <w:lang w:val="pl-PL"/>
        </w:rPr>
      </w:pPr>
      <w:r w:rsidRPr="00C620F3">
        <w:rPr>
          <w:rFonts w:ascii="Times New Roman" w:hAnsi="Times New Roman"/>
          <w:lang w:val="pl-PL"/>
        </w:rPr>
        <w:t>Jeśli w dokumentacji przetargowej zostały wprowadzone nazwy własne materiałów lub produktów, Zamawiający dopuszcza zastosowanie produktów równoważnych do wskazanych pod warunkiem posiadania przez te materiały i produkty nie gorszych parametrów technicznych</w:t>
      </w:r>
      <w:r>
        <w:rPr>
          <w:rFonts w:ascii="Times New Roman" w:hAnsi="Times New Roman"/>
          <w:lang w:val="pl-PL"/>
        </w:rPr>
        <w:t xml:space="preserve"> (opisanych w  STWIOR, dokumentacji technicznej i kosztorysach ofertowych)</w:t>
      </w:r>
      <w:r w:rsidRPr="00C620F3">
        <w:rPr>
          <w:rFonts w:ascii="Times New Roman" w:hAnsi="Times New Roman"/>
          <w:lang w:val="pl-PL"/>
        </w:rPr>
        <w:t>, charakteryzujących wskazany produkt stanowiący o ich przydatności, charakterze, wytrzymałości</w:t>
      </w:r>
      <w:r>
        <w:rPr>
          <w:rFonts w:ascii="Times New Roman" w:hAnsi="Times New Roman"/>
          <w:lang w:val="pl-PL"/>
        </w:rPr>
        <w:t>.</w:t>
      </w:r>
      <w:r w:rsidRPr="00C620F3">
        <w:rPr>
          <w:rFonts w:ascii="Times New Roman" w:hAnsi="Times New Roman"/>
          <w:lang w:val="pl-PL"/>
        </w:rPr>
        <w:t xml:space="preserve"> Wykorzystane w niniejszej dokumentacji przetargowej </w:t>
      </w:r>
      <w:r>
        <w:rPr>
          <w:rFonts w:ascii="Times New Roman" w:hAnsi="Times New Roman"/>
          <w:lang w:val="pl-PL"/>
        </w:rPr>
        <w:t xml:space="preserve">opisy oraz </w:t>
      </w:r>
      <w:r w:rsidRPr="00C620F3">
        <w:rPr>
          <w:rFonts w:ascii="Times New Roman" w:hAnsi="Times New Roman"/>
          <w:lang w:val="pl-PL"/>
        </w:rPr>
        <w:t>rysunki, które mogłyby wskazywać na ewentualnego producenta, są</w:t>
      </w:r>
      <w:r>
        <w:rPr>
          <w:rFonts w:ascii="Times New Roman" w:hAnsi="Times New Roman"/>
          <w:lang w:val="pl-PL"/>
        </w:rPr>
        <w:t xml:space="preserve"> jedynie poglądowymi. </w:t>
      </w:r>
    </w:p>
    <w:p w:rsidR="00F745D5" w:rsidRDefault="0026128D" w:rsidP="0026128D">
      <w:pPr>
        <w:tabs>
          <w:tab w:val="left" w:pos="2325"/>
        </w:tabs>
        <w:spacing w:line="360" w:lineRule="auto"/>
        <w:jc w:val="both"/>
        <w:rPr>
          <w:color w:val="000000"/>
        </w:rPr>
      </w:pPr>
      <w:r w:rsidRPr="00C620F3">
        <w:t xml:space="preserve">Zaleca się dokonanie wizji lokalnej terenu, na którym </w:t>
      </w:r>
      <w:r w:rsidR="00FA2830">
        <w:t xml:space="preserve">znajduje się do przebudowy droga. </w:t>
      </w:r>
    </w:p>
    <w:p w:rsidR="00153158" w:rsidRDefault="00153158" w:rsidP="00600A4D">
      <w:pPr>
        <w:spacing w:line="360" w:lineRule="auto"/>
        <w:rPr>
          <w:rFonts w:cs="Arial"/>
          <w:b/>
        </w:rPr>
      </w:pPr>
    </w:p>
    <w:p w:rsidR="00600A4D" w:rsidRPr="000A3041" w:rsidRDefault="00600A4D" w:rsidP="00600A4D">
      <w:pPr>
        <w:spacing w:line="360" w:lineRule="auto"/>
        <w:rPr>
          <w:b/>
          <w:bCs/>
        </w:rPr>
      </w:pPr>
      <w:r w:rsidRPr="000A3041">
        <w:rPr>
          <w:rFonts w:cs="Arial"/>
          <w:b/>
        </w:rPr>
        <w:t xml:space="preserve">IV. </w:t>
      </w:r>
      <w:r w:rsidRPr="000A3041">
        <w:rPr>
          <w:b/>
          <w:bCs/>
        </w:rPr>
        <w:t>Termin wykonania zamówienia.</w:t>
      </w:r>
    </w:p>
    <w:p w:rsidR="00600A4D" w:rsidRPr="002E3F4E" w:rsidRDefault="00600A4D" w:rsidP="00600A4D">
      <w:pPr>
        <w:spacing w:line="360" w:lineRule="auto"/>
        <w:jc w:val="both"/>
        <w:rPr>
          <w:b/>
          <w:bCs/>
        </w:rPr>
      </w:pPr>
      <w:r w:rsidRPr="0062689F">
        <w:rPr>
          <w:rFonts w:eastAsia="Times New Roman"/>
        </w:rPr>
        <w:t xml:space="preserve">1. </w:t>
      </w:r>
      <w:r w:rsidRPr="00E7619D">
        <w:rPr>
          <w:rFonts w:eastAsia="Times New Roman"/>
          <w:b/>
          <w:lang w:bidi="en-US"/>
        </w:rPr>
        <w:t xml:space="preserve">Termin rozpoczęcia </w:t>
      </w:r>
      <w:r w:rsidR="00E7619D" w:rsidRPr="00E7619D">
        <w:rPr>
          <w:rFonts w:eastAsia="Times New Roman"/>
          <w:b/>
          <w:lang w:bidi="en-US"/>
        </w:rPr>
        <w:t>realizacji zamówienia</w:t>
      </w:r>
      <w:r w:rsidRPr="002E3F4E">
        <w:rPr>
          <w:rFonts w:eastAsia="Times New Roman"/>
          <w:lang w:bidi="en-US"/>
        </w:rPr>
        <w:t xml:space="preserve"> rozpoczyna się z dniem </w:t>
      </w:r>
      <w:r w:rsidR="00E7619D">
        <w:rPr>
          <w:rFonts w:eastAsia="Times New Roman"/>
          <w:lang w:bidi="en-US"/>
        </w:rPr>
        <w:t>podpisania umowy</w:t>
      </w:r>
      <w:r w:rsidR="002A2C65">
        <w:rPr>
          <w:rFonts w:eastAsia="Times New Roman"/>
          <w:lang w:bidi="en-US"/>
        </w:rPr>
        <w:t>.</w:t>
      </w:r>
      <w:r w:rsidR="00E7619D">
        <w:rPr>
          <w:rFonts w:eastAsia="Times New Roman"/>
          <w:lang w:bidi="en-US"/>
        </w:rPr>
        <w:t xml:space="preserve"> </w:t>
      </w:r>
    </w:p>
    <w:p w:rsidR="00E7619D" w:rsidRDefault="00600A4D" w:rsidP="00E7619D">
      <w:pPr>
        <w:spacing w:line="360" w:lineRule="auto"/>
        <w:jc w:val="both"/>
        <w:rPr>
          <w:rFonts w:eastAsia="Times New Roman"/>
          <w:lang w:bidi="en-US"/>
        </w:rPr>
      </w:pPr>
      <w:r w:rsidRPr="002E3F4E">
        <w:rPr>
          <w:rFonts w:eastAsia="Times New Roman"/>
        </w:rPr>
        <w:t xml:space="preserve">2. </w:t>
      </w:r>
      <w:r w:rsidR="00E7619D" w:rsidRPr="00E7619D">
        <w:rPr>
          <w:rFonts w:eastAsia="Times New Roman"/>
          <w:b/>
          <w:lang w:bidi="en-US"/>
        </w:rPr>
        <w:t xml:space="preserve">Zakończenie realizacji zamówienia –  </w:t>
      </w:r>
      <w:r w:rsidR="00384F81" w:rsidRPr="00384F81">
        <w:rPr>
          <w:rFonts w:eastAsia="Times New Roman"/>
          <w:lang w:bidi="en-US"/>
        </w:rPr>
        <w:t xml:space="preserve">do </w:t>
      </w:r>
      <w:r w:rsidR="00FA2830">
        <w:rPr>
          <w:rFonts w:eastAsia="Times New Roman"/>
          <w:lang w:bidi="en-US"/>
        </w:rPr>
        <w:t>9</w:t>
      </w:r>
      <w:r w:rsidR="00E7619D" w:rsidRPr="00384F81">
        <w:rPr>
          <w:rFonts w:eastAsia="Times New Roman"/>
          <w:lang w:bidi="en-US"/>
        </w:rPr>
        <w:t>0 dni kal</w:t>
      </w:r>
      <w:r w:rsidR="00384F81" w:rsidRPr="00384F81">
        <w:rPr>
          <w:rFonts w:eastAsia="Times New Roman"/>
          <w:lang w:bidi="en-US"/>
        </w:rPr>
        <w:t>endarzowych od podpisania umowy</w:t>
      </w:r>
      <w:r w:rsidR="00E7619D" w:rsidRPr="00384F81">
        <w:rPr>
          <w:rFonts w:eastAsia="Times New Roman"/>
          <w:lang w:bidi="en-US"/>
        </w:rPr>
        <w:t>.</w:t>
      </w:r>
    </w:p>
    <w:p w:rsidR="00153158" w:rsidRDefault="00153158" w:rsidP="008E466E">
      <w:pPr>
        <w:pStyle w:val="Domylnie"/>
        <w:spacing w:line="360" w:lineRule="auto"/>
        <w:jc w:val="both"/>
        <w:rPr>
          <w:b/>
          <w:bCs/>
        </w:rPr>
      </w:pPr>
    </w:p>
    <w:p w:rsidR="008E466E" w:rsidRPr="00602723" w:rsidRDefault="008E466E" w:rsidP="008E466E">
      <w:pPr>
        <w:pStyle w:val="Domylnie"/>
        <w:spacing w:line="360" w:lineRule="auto"/>
        <w:jc w:val="both"/>
        <w:rPr>
          <w:b/>
          <w:bCs/>
        </w:rPr>
      </w:pPr>
      <w:r w:rsidRPr="00602723">
        <w:rPr>
          <w:b/>
          <w:bCs/>
        </w:rPr>
        <w:t>V.  Warunki udziału w postępowaniu oraz opis sposobu dokonywania oceny spełniania tych</w:t>
      </w:r>
      <w:r>
        <w:rPr>
          <w:b/>
          <w:bCs/>
        </w:rPr>
        <w:t xml:space="preserve"> </w:t>
      </w:r>
      <w:r w:rsidRPr="00602723">
        <w:rPr>
          <w:b/>
          <w:bCs/>
        </w:rPr>
        <w:t xml:space="preserve">warunków: </w:t>
      </w:r>
    </w:p>
    <w:p w:rsidR="008E466E" w:rsidRPr="00602723" w:rsidRDefault="008E466E" w:rsidP="008E466E">
      <w:pPr>
        <w:pStyle w:val="Domylnie"/>
        <w:spacing w:line="360" w:lineRule="auto"/>
        <w:jc w:val="both"/>
        <w:rPr>
          <w:rFonts w:eastAsia="Arial-BoldMT" w:cs="Arial-BoldMT"/>
        </w:rPr>
      </w:pPr>
      <w:r>
        <w:rPr>
          <w:rFonts w:eastAsia="Times New Roman"/>
        </w:rPr>
        <w:t xml:space="preserve">1. </w:t>
      </w:r>
      <w:r w:rsidRPr="00602723">
        <w:rPr>
          <w:rFonts w:eastAsia="Times New Roman"/>
        </w:rPr>
        <w:t>W postępowaniu mogą wziąć udział Wykonawcy, którzy spełniają warun</w:t>
      </w:r>
      <w:r>
        <w:rPr>
          <w:rFonts w:eastAsia="Times New Roman"/>
        </w:rPr>
        <w:t>ki udziału                             w p</w:t>
      </w:r>
      <w:r w:rsidRPr="00602723">
        <w:rPr>
          <w:rFonts w:eastAsia="Times New Roman"/>
        </w:rPr>
        <w:t>ostępowaniu</w:t>
      </w:r>
      <w:r>
        <w:rPr>
          <w:rFonts w:eastAsia="Times New Roman"/>
        </w:rPr>
        <w:t xml:space="preserve"> </w:t>
      </w:r>
      <w:r w:rsidRPr="00602723">
        <w:rPr>
          <w:rFonts w:eastAsia="Times New Roman"/>
        </w:rPr>
        <w:t xml:space="preserve">o których mowa w art. 22 ust. 1 Prawa zamówień publicznych, tj. </w:t>
      </w:r>
      <w:r>
        <w:rPr>
          <w:rFonts w:eastAsia="Times New Roman"/>
        </w:rPr>
        <w:t xml:space="preserve">                         </w:t>
      </w:r>
      <w:r w:rsidRPr="00602723">
        <w:rPr>
          <w:rFonts w:eastAsia="Times New Roman"/>
        </w:rPr>
        <w:t xml:space="preserve">o  </w:t>
      </w:r>
      <w:r w:rsidRPr="00602723">
        <w:rPr>
          <w:rFonts w:eastAsia="Arial-BoldMT" w:cs="Arial-BoldMT"/>
        </w:rPr>
        <w:t>udzielenie zamówienia mogą</w:t>
      </w:r>
      <w:r>
        <w:rPr>
          <w:rFonts w:eastAsia="Arial-BoldMT" w:cs="Arial-BoldMT"/>
        </w:rPr>
        <w:t xml:space="preserve"> </w:t>
      </w:r>
      <w:r w:rsidRPr="00602723">
        <w:rPr>
          <w:rFonts w:eastAsia="Arial-BoldMT" w:cs="Arial-BoldMT"/>
        </w:rPr>
        <w:t>ubiegać się Wykonawcy, którzy spełniają warunki, dotyczące:</w:t>
      </w:r>
    </w:p>
    <w:p w:rsidR="008E466E" w:rsidRPr="00014D41" w:rsidRDefault="008E466E" w:rsidP="008E466E">
      <w:pPr>
        <w:pStyle w:val="Domylnie"/>
        <w:spacing w:line="360" w:lineRule="auto"/>
        <w:jc w:val="both"/>
        <w:rPr>
          <w:rFonts w:eastAsia="Arial-BoldMT" w:cs="Arial-BoldMT"/>
          <w:b/>
        </w:rPr>
      </w:pPr>
      <w:r w:rsidRPr="00014D41">
        <w:rPr>
          <w:rFonts w:eastAsia="Arial-BoldMT" w:cs="Arial-BoldMT"/>
          <w:b/>
        </w:rPr>
        <w:t>1.1. Posiadania uprawnień do wykonywania określonej działalności lub czynności, jeżeli przepisy prawa nak</w:t>
      </w:r>
      <w:r w:rsidR="00F17EE0">
        <w:rPr>
          <w:rFonts w:eastAsia="Arial-BoldMT" w:cs="Arial-BoldMT"/>
          <w:b/>
        </w:rPr>
        <w:t>ładają obowiązek ich posiadania.</w:t>
      </w:r>
    </w:p>
    <w:p w:rsidR="00014D41" w:rsidRPr="00014D41" w:rsidRDefault="00014D41" w:rsidP="00014D41">
      <w:pPr>
        <w:pStyle w:val="Domylnie"/>
        <w:spacing w:line="360" w:lineRule="auto"/>
        <w:jc w:val="both"/>
        <w:rPr>
          <w:rFonts w:eastAsia="Arial-BoldMT" w:cs="Arial-BoldMT"/>
        </w:rPr>
      </w:pPr>
      <w:r w:rsidRPr="00014D41">
        <w:rPr>
          <w:rFonts w:eastAsia="Arial-BoldMT" w:cs="Arial-BoldMT"/>
        </w:rPr>
        <w:t xml:space="preserve">Zamawiający dokona oceny spełniania warunku udziału w postępowaniu w tym zakresie na podstawie oświadczenia o spełnianiu warunków udziału w postępowaniu, o którym mowa </w:t>
      </w:r>
      <w:r w:rsidR="002A2C65">
        <w:rPr>
          <w:rFonts w:eastAsia="Arial-BoldMT" w:cs="Arial-BoldMT"/>
        </w:rPr>
        <w:t xml:space="preserve">            </w:t>
      </w:r>
      <w:r w:rsidRPr="00014D41">
        <w:rPr>
          <w:rFonts w:eastAsia="Arial-BoldMT" w:cs="Arial-BoldMT"/>
        </w:rPr>
        <w:t xml:space="preserve">w </w:t>
      </w:r>
      <w:proofErr w:type="spellStart"/>
      <w:r w:rsidRPr="00014D41">
        <w:rPr>
          <w:rFonts w:eastAsia="Arial-BoldMT" w:cs="Arial-BoldMT"/>
        </w:rPr>
        <w:t>pkt</w:t>
      </w:r>
      <w:proofErr w:type="spellEnd"/>
      <w:r w:rsidRPr="00014D41">
        <w:rPr>
          <w:rFonts w:eastAsia="Arial-BoldMT" w:cs="Arial-BoldMT"/>
        </w:rPr>
        <w:t xml:space="preserve"> VI.1.1.SIWZ.</w:t>
      </w:r>
    </w:p>
    <w:p w:rsidR="00153158" w:rsidRDefault="00153158" w:rsidP="008E466E">
      <w:pPr>
        <w:pStyle w:val="Domylnie"/>
        <w:spacing w:line="360" w:lineRule="auto"/>
        <w:jc w:val="both"/>
        <w:rPr>
          <w:rFonts w:eastAsia="Times New Roman"/>
          <w:b/>
          <w:color w:val="auto"/>
        </w:rPr>
      </w:pPr>
    </w:p>
    <w:p w:rsidR="008E466E" w:rsidRPr="00014D41" w:rsidRDefault="008E466E" w:rsidP="008E466E">
      <w:pPr>
        <w:pStyle w:val="Domylnie"/>
        <w:spacing w:line="360" w:lineRule="auto"/>
        <w:jc w:val="both"/>
        <w:rPr>
          <w:rFonts w:eastAsia="Times New Roman"/>
          <w:b/>
          <w:color w:val="auto"/>
        </w:rPr>
      </w:pPr>
      <w:r w:rsidRPr="00014D41">
        <w:rPr>
          <w:rFonts w:eastAsia="Times New Roman"/>
          <w:b/>
          <w:color w:val="auto"/>
        </w:rPr>
        <w:lastRenderedPageBreak/>
        <w:t>1.2. Po</w:t>
      </w:r>
      <w:r w:rsidR="00F17EE0">
        <w:rPr>
          <w:rFonts w:eastAsia="Times New Roman"/>
          <w:b/>
          <w:color w:val="auto"/>
        </w:rPr>
        <w:t>siadania wiedzy i doświadczenia.</w:t>
      </w:r>
    </w:p>
    <w:p w:rsidR="0085671E" w:rsidRDefault="009A77B5" w:rsidP="009A77B5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Warunek udziału w postępowaniu zostanie spełniony jeżeli Wykonawca w wykazie (załącznik nr 3) przedstawi, że wykonał należycie, zgodnie z zasadami sztuki budowlanej               i prawidłowo ukończył co najmniej</w:t>
      </w:r>
      <w:r w:rsidR="0085671E">
        <w:rPr>
          <w:rFonts w:ascii="Times New Roman" w:hAnsi="Times New Roman" w:cs="Times New Roman"/>
        </w:rPr>
        <w:t>:</w:t>
      </w:r>
    </w:p>
    <w:p w:rsidR="006F5461" w:rsidRDefault="006F5461" w:rsidP="009A77B5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Wariant I:</w:t>
      </w:r>
    </w:p>
    <w:p w:rsidR="0085671E" w:rsidRDefault="0085671E" w:rsidP="009A77B5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A77B5" w:rsidRPr="0085671E">
        <w:rPr>
          <w:rFonts w:ascii="Times New Roman" w:hAnsi="Times New Roman" w:cs="Times New Roman"/>
          <w:b/>
        </w:rPr>
        <w:t>jedną robotę polegającą na budowie lub przebudowie dróg, chodników lub ścieżek rowerowych o nawierzchni z kostki betonowej</w:t>
      </w:r>
      <w:r w:rsidR="009A77B5" w:rsidRPr="008E466E">
        <w:rPr>
          <w:rFonts w:ascii="Times New Roman" w:hAnsi="Times New Roman" w:cs="Times New Roman"/>
        </w:rPr>
        <w:t xml:space="preserve">, o zakresie porównywalnym z zakresem przedmiotu zamówienia i wartości nie mniejszej niż </w:t>
      </w:r>
      <w:r w:rsidR="009A77B5" w:rsidRPr="0085671E">
        <w:rPr>
          <w:rFonts w:ascii="Times New Roman" w:hAnsi="Times New Roman" w:cs="Times New Roman"/>
          <w:b/>
          <w:bCs/>
        </w:rPr>
        <w:t>300 tys. PLN brutto</w:t>
      </w:r>
      <w:r w:rsidR="009A77B5">
        <w:rPr>
          <w:rFonts w:ascii="Times New Roman" w:hAnsi="Times New Roman" w:cs="Times New Roman"/>
          <w:bCs/>
        </w:rPr>
        <w:t xml:space="preserve"> </w:t>
      </w:r>
      <w:r w:rsidR="009A77B5">
        <w:rPr>
          <w:rFonts w:ascii="Times New Roman" w:hAnsi="Times New Roman" w:cs="Times New Roman"/>
        </w:rPr>
        <w:t>w okresie ostatnich 5 lat przed upływem terminu składania ofert, a jeżeli okres prowadzenia działalnośc</w:t>
      </w:r>
      <w:r>
        <w:rPr>
          <w:rFonts w:ascii="Times New Roman" w:hAnsi="Times New Roman" w:cs="Times New Roman"/>
        </w:rPr>
        <w:t xml:space="preserve">i jest krótszy – w tym okresie </w:t>
      </w:r>
    </w:p>
    <w:p w:rsidR="009A77B5" w:rsidRPr="0085671E" w:rsidRDefault="0085671E" w:rsidP="009A77B5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  <w:b/>
        </w:rPr>
      </w:pPr>
      <w:r w:rsidRPr="0085671E">
        <w:rPr>
          <w:rFonts w:ascii="Times New Roman" w:hAnsi="Times New Roman" w:cs="Times New Roman"/>
          <w:b/>
        </w:rPr>
        <w:t>i</w:t>
      </w:r>
    </w:p>
    <w:p w:rsidR="0085671E" w:rsidRDefault="0085671E" w:rsidP="0085671E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5671E">
        <w:rPr>
          <w:rFonts w:ascii="Times New Roman" w:hAnsi="Times New Roman" w:cs="Times New Roman"/>
          <w:b/>
        </w:rPr>
        <w:t xml:space="preserve">jedną robotę polegającą na budowie lub przebudowie </w:t>
      </w:r>
      <w:r>
        <w:rPr>
          <w:rFonts w:ascii="Times New Roman" w:hAnsi="Times New Roman" w:cs="Times New Roman"/>
          <w:b/>
        </w:rPr>
        <w:t>kanalizacji deszczowej</w:t>
      </w:r>
      <w:r w:rsidRPr="008E466E">
        <w:rPr>
          <w:rFonts w:ascii="Times New Roman" w:hAnsi="Times New Roman" w:cs="Times New Roman"/>
        </w:rPr>
        <w:t xml:space="preserve"> o zakresie porównywalnym z zakresem przedmiotu zamówienia i wartości nie mniejszej niż </w:t>
      </w:r>
      <w:r>
        <w:rPr>
          <w:rFonts w:ascii="Times New Roman" w:hAnsi="Times New Roman" w:cs="Times New Roman"/>
          <w:b/>
          <w:bCs/>
        </w:rPr>
        <w:t>2</w:t>
      </w:r>
      <w:r w:rsidRPr="0085671E">
        <w:rPr>
          <w:rFonts w:ascii="Times New Roman" w:hAnsi="Times New Roman" w:cs="Times New Roman"/>
          <w:b/>
          <w:bCs/>
        </w:rPr>
        <w:t>00 tys. PLN brutto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 xml:space="preserve">w okresie ostatnich 5 lat przed upływem terminu składania ofert, a jeżeli okres prowadzenia działalności jest krótszy – w tym okresie. </w:t>
      </w:r>
    </w:p>
    <w:p w:rsidR="0085671E" w:rsidRDefault="00153158" w:rsidP="0085671E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="0085671E" w:rsidRPr="0085671E">
        <w:rPr>
          <w:rFonts w:ascii="Times New Roman" w:hAnsi="Times New Roman" w:cs="Times New Roman"/>
          <w:b/>
        </w:rPr>
        <w:t>ub</w:t>
      </w:r>
    </w:p>
    <w:p w:rsidR="006F5461" w:rsidRPr="0085671E" w:rsidRDefault="006F5461" w:rsidP="0085671E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Wariant II </w:t>
      </w:r>
    </w:p>
    <w:p w:rsidR="0085671E" w:rsidRDefault="0085671E" w:rsidP="0085671E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wykonał należycie, zgodnie z zasadami sztuki budowlanej i prawidłowo ukończył co najmniej </w:t>
      </w:r>
      <w:r w:rsidRPr="0085671E">
        <w:rPr>
          <w:rFonts w:ascii="Times New Roman" w:hAnsi="Times New Roman" w:cs="Times New Roman"/>
          <w:b/>
        </w:rPr>
        <w:t>jedną robotę polegającą na budowie lub przebudowie dróg, chodników lub ścieżek rowerowych o nawierzchni z kostki betonowej oraz kanalizacji deszczowej</w:t>
      </w:r>
      <w:r>
        <w:rPr>
          <w:rFonts w:ascii="Times New Roman" w:hAnsi="Times New Roman" w:cs="Times New Roman"/>
        </w:rPr>
        <w:t xml:space="preserve"> </w:t>
      </w:r>
      <w:r w:rsidRPr="008E466E">
        <w:rPr>
          <w:rFonts w:ascii="Times New Roman" w:hAnsi="Times New Roman" w:cs="Times New Roman"/>
        </w:rPr>
        <w:t xml:space="preserve">o zakresie porównywalnym z zakresem przedmiotu zamówienia i wartości nie mniejszej niż </w:t>
      </w:r>
      <w:r>
        <w:rPr>
          <w:rFonts w:ascii="Times New Roman" w:hAnsi="Times New Roman" w:cs="Times New Roman"/>
          <w:b/>
          <w:bCs/>
        </w:rPr>
        <w:t>5</w:t>
      </w:r>
      <w:r w:rsidRPr="0085671E">
        <w:rPr>
          <w:rFonts w:ascii="Times New Roman" w:hAnsi="Times New Roman" w:cs="Times New Roman"/>
          <w:b/>
          <w:bCs/>
        </w:rPr>
        <w:t>00 tys. PLN brutto</w:t>
      </w:r>
      <w:r w:rsidR="006F5461">
        <w:rPr>
          <w:rFonts w:ascii="Times New Roman" w:hAnsi="Times New Roman" w:cs="Times New Roman"/>
          <w:b/>
          <w:bCs/>
        </w:rPr>
        <w:t xml:space="preserve">, </w:t>
      </w:r>
      <w:r w:rsidR="006F5461" w:rsidRPr="006F5461">
        <w:rPr>
          <w:rFonts w:ascii="Times New Roman" w:hAnsi="Times New Roman" w:cs="Times New Roman"/>
          <w:bCs/>
        </w:rPr>
        <w:t>w tym wartość robót drogowych nie mniejszej niż 300 tyś PLN i wartość robót związanych z kanalizacją deszczową nie mniejsza niż 200 tyś. PLN</w:t>
      </w:r>
      <w:r>
        <w:rPr>
          <w:rFonts w:ascii="Times New Roman" w:hAnsi="Times New Roman" w:cs="Times New Roman"/>
          <w:bCs/>
        </w:rPr>
        <w:t xml:space="preserve"> </w:t>
      </w:r>
      <w:r w:rsidR="006F5461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</w:rPr>
        <w:t xml:space="preserve">w okresie ostatnich 5 lat przed upływem terminu składania ofert, a jeżeli okres prowadzenia działalności jest krótszy – w tym okresie. </w:t>
      </w:r>
    </w:p>
    <w:p w:rsidR="008E466E" w:rsidRPr="00F17EE0" w:rsidRDefault="008E466E" w:rsidP="008E466E">
      <w:pPr>
        <w:pStyle w:val="Domylnie"/>
        <w:spacing w:line="360" w:lineRule="auto"/>
        <w:jc w:val="both"/>
        <w:rPr>
          <w:rFonts w:eastAsia="Times New Roman"/>
          <w:b/>
        </w:rPr>
      </w:pPr>
      <w:r w:rsidRPr="00F17EE0">
        <w:rPr>
          <w:rFonts w:eastAsia="Times New Roman"/>
          <w:b/>
        </w:rPr>
        <w:t>1.3. Dysponowania odpowiednim potencjałem technicznym oraz osobami zdolnymi do wykonania z</w:t>
      </w:r>
      <w:r w:rsidR="00F17EE0">
        <w:rPr>
          <w:rFonts w:eastAsia="Times New Roman"/>
          <w:b/>
        </w:rPr>
        <w:t>amówienia.</w:t>
      </w:r>
    </w:p>
    <w:p w:rsidR="00750DA3" w:rsidRDefault="0006166B" w:rsidP="008E466E">
      <w:pPr>
        <w:pStyle w:val="Domylnie"/>
        <w:spacing w:line="360" w:lineRule="auto"/>
        <w:ind w:left="-27"/>
        <w:jc w:val="both"/>
        <w:rPr>
          <w:rFonts w:eastAsia="Times New Roman"/>
        </w:rPr>
      </w:pPr>
      <w:r w:rsidRPr="00602723">
        <w:rPr>
          <w:rFonts w:eastAsia="Times New Roman"/>
        </w:rPr>
        <w:t>Warunek zostanie spełniony, jeżeli Wykonawca spośród osób skierowanych do realizacji zadania dysponował</w:t>
      </w:r>
      <w:r>
        <w:rPr>
          <w:rFonts w:eastAsia="Times New Roman"/>
        </w:rPr>
        <w:t xml:space="preserve"> będzie</w:t>
      </w:r>
      <w:r w:rsidRPr="00602723">
        <w:rPr>
          <w:rFonts w:eastAsia="Times New Roman"/>
        </w:rPr>
        <w:t>, co najmniej</w:t>
      </w:r>
      <w:r w:rsidR="00750DA3">
        <w:rPr>
          <w:rFonts w:eastAsia="Times New Roman"/>
        </w:rPr>
        <w:t>:</w:t>
      </w:r>
    </w:p>
    <w:p w:rsidR="0085671E" w:rsidRPr="006F5461" w:rsidRDefault="0085671E" w:rsidP="006F5461">
      <w:pPr>
        <w:pStyle w:val="Domylnie"/>
        <w:spacing w:line="360" w:lineRule="auto"/>
        <w:ind w:left="-27"/>
        <w:jc w:val="both"/>
        <w:rPr>
          <w:rFonts w:eastAsia="Times New Roman"/>
          <w:b/>
          <w:bCs/>
        </w:rPr>
      </w:pPr>
      <w:r>
        <w:rPr>
          <w:rFonts w:eastAsia="Times New Roman"/>
        </w:rPr>
        <w:t xml:space="preserve">1.3.1 </w:t>
      </w:r>
      <w:r w:rsidRPr="0085671E">
        <w:rPr>
          <w:rFonts w:eastAsia="Times New Roman"/>
          <w:b/>
        </w:rPr>
        <w:t>jedną osobą</w:t>
      </w:r>
      <w:r w:rsidRPr="00602723">
        <w:rPr>
          <w:rFonts w:eastAsia="Times New Roman"/>
        </w:rPr>
        <w:t xml:space="preserve"> posiadającą </w:t>
      </w:r>
      <w:r w:rsidRPr="00602723">
        <w:t>ważne uprawnienia do pełnienia samodzielnych</w:t>
      </w:r>
      <w:r>
        <w:t xml:space="preserve"> </w:t>
      </w:r>
      <w:r w:rsidRPr="00602723">
        <w:rPr>
          <w:rFonts w:eastAsia="Times New Roman"/>
        </w:rPr>
        <w:t xml:space="preserve">funkcji kierownika budowy lub robót w specjalności </w:t>
      </w:r>
      <w:r>
        <w:rPr>
          <w:rFonts w:eastAsia="Times New Roman"/>
        </w:rPr>
        <w:t xml:space="preserve">drogowej </w:t>
      </w:r>
      <w:r w:rsidRPr="00602723">
        <w:rPr>
          <w:rFonts w:eastAsia="Times New Roman"/>
        </w:rPr>
        <w:t xml:space="preserve">wydane na podstawie ustawy Prawo budowlane i rozporządzenia Ministra </w:t>
      </w:r>
      <w:r w:rsidR="006F5461">
        <w:rPr>
          <w:rFonts w:eastAsia="Times New Roman"/>
        </w:rPr>
        <w:t>Infrastruktury i Rozwoju</w:t>
      </w:r>
      <w:r>
        <w:rPr>
          <w:rFonts w:eastAsia="Times New Roman"/>
        </w:rPr>
        <w:t xml:space="preserve"> </w:t>
      </w:r>
      <w:r w:rsidR="006F5461">
        <w:rPr>
          <w:rFonts w:eastAsia="Times New Roman"/>
        </w:rPr>
        <w:t>z</w:t>
      </w:r>
      <w:r>
        <w:rPr>
          <w:rFonts w:eastAsia="Times New Roman"/>
        </w:rPr>
        <w:t xml:space="preserve"> dnia </w:t>
      </w:r>
      <w:r w:rsidR="006F5461">
        <w:rPr>
          <w:rFonts w:eastAsia="Times New Roman"/>
        </w:rPr>
        <w:t>11 września</w:t>
      </w:r>
      <w:r>
        <w:rPr>
          <w:rFonts w:eastAsia="Times New Roman"/>
        </w:rPr>
        <w:t xml:space="preserve"> 20</w:t>
      </w:r>
      <w:r w:rsidR="006F5461">
        <w:rPr>
          <w:rFonts w:eastAsia="Times New Roman"/>
        </w:rPr>
        <w:t>14</w:t>
      </w:r>
      <w:r>
        <w:rPr>
          <w:rFonts w:eastAsia="Times New Roman"/>
        </w:rPr>
        <w:t xml:space="preserve"> r. w</w:t>
      </w:r>
      <w:r w:rsidRPr="00602723">
        <w:rPr>
          <w:rFonts w:eastAsia="Times New Roman"/>
        </w:rPr>
        <w:t xml:space="preserve"> sprawie samodzielnych funkcji technicznych w budownictwie (</w:t>
      </w:r>
      <w:r w:rsidR="006F5461" w:rsidRPr="006F5461">
        <w:rPr>
          <w:rFonts w:eastAsia="Times New Roman"/>
          <w:bCs/>
        </w:rPr>
        <w:t xml:space="preserve">Dz.U.2014.1278 </w:t>
      </w:r>
      <w:r w:rsidRPr="006F5461">
        <w:rPr>
          <w:rFonts w:eastAsia="Times New Roman"/>
        </w:rPr>
        <w:t>)</w:t>
      </w:r>
      <w:r w:rsidRPr="00602723">
        <w:rPr>
          <w:rFonts w:eastAsia="Times New Roman"/>
        </w:rPr>
        <w:t xml:space="preserve"> lub inne odpowiednie wydane na podstawie wcześniej obowiązujących przepisów</w:t>
      </w:r>
      <w:r>
        <w:rPr>
          <w:rFonts w:eastAsia="Times New Roman"/>
        </w:rPr>
        <w:t>.</w:t>
      </w:r>
    </w:p>
    <w:p w:rsidR="0085671E" w:rsidRPr="0085671E" w:rsidRDefault="0078477B" w:rsidP="0078477B">
      <w:pPr>
        <w:pStyle w:val="Domylnie"/>
        <w:spacing w:line="360" w:lineRule="auto"/>
        <w:ind w:left="-27"/>
        <w:jc w:val="both"/>
        <w:rPr>
          <w:rFonts w:eastAsia="Times New Roman"/>
          <w:lang w:bidi="en-US"/>
        </w:rPr>
      </w:pPr>
      <w:r w:rsidRPr="0078477B">
        <w:rPr>
          <w:rFonts w:eastAsia="Times New Roman"/>
          <w:lang w:bidi="en-US"/>
        </w:rPr>
        <w:lastRenderedPageBreak/>
        <w:t>1.3.2</w:t>
      </w:r>
      <w:r w:rsidR="00750DA3" w:rsidRPr="0078477B">
        <w:rPr>
          <w:rFonts w:eastAsia="Times New Roman"/>
          <w:lang w:bidi="en-US"/>
        </w:rPr>
        <w:t xml:space="preserve"> </w:t>
      </w:r>
      <w:r w:rsidR="00750DA3" w:rsidRPr="0078477B">
        <w:rPr>
          <w:rFonts w:eastAsia="Times New Roman"/>
          <w:b/>
          <w:lang w:bidi="en-US"/>
        </w:rPr>
        <w:t>jedną osobą</w:t>
      </w:r>
      <w:r w:rsidR="00750DA3" w:rsidRPr="0078477B">
        <w:rPr>
          <w:rFonts w:eastAsia="Times New Roman"/>
          <w:lang w:bidi="en-US"/>
        </w:rPr>
        <w:t xml:space="preserve"> </w:t>
      </w:r>
      <w:r w:rsidR="0085671E">
        <w:t xml:space="preserve">posiadającą ważne uprawnienia do pełnienia samodzielnych funkcji kierownika budowy lub robót </w:t>
      </w:r>
      <w:r w:rsidR="0085671E" w:rsidRPr="002A70B0">
        <w:rPr>
          <w:b/>
        </w:rPr>
        <w:t>w specjalności instalacji i sieci sanitarnych</w:t>
      </w:r>
      <w:r w:rsidR="0085671E">
        <w:t xml:space="preserve"> wydane na podstawie ustawy Prawo budowlane i rozporządzenia </w:t>
      </w:r>
      <w:r w:rsidR="006F5461" w:rsidRPr="00602723">
        <w:rPr>
          <w:rFonts w:eastAsia="Times New Roman"/>
        </w:rPr>
        <w:t xml:space="preserve">Ministra </w:t>
      </w:r>
      <w:r w:rsidR="006F5461">
        <w:rPr>
          <w:rFonts w:eastAsia="Times New Roman"/>
        </w:rPr>
        <w:t>Infrastruktury i Rozwoju z dnia 11 września 2014 r. w</w:t>
      </w:r>
      <w:r w:rsidR="006F5461" w:rsidRPr="00602723">
        <w:rPr>
          <w:rFonts w:eastAsia="Times New Roman"/>
        </w:rPr>
        <w:t xml:space="preserve"> sprawie samodzielnych funkcji technicznych w budownictwie (</w:t>
      </w:r>
      <w:r w:rsidR="006F5461" w:rsidRPr="006F5461">
        <w:rPr>
          <w:rFonts w:eastAsia="Times New Roman"/>
          <w:bCs/>
        </w:rPr>
        <w:t xml:space="preserve">Dz.U.2014.1278 </w:t>
      </w:r>
      <w:r w:rsidR="006F5461" w:rsidRPr="006F5461">
        <w:rPr>
          <w:rFonts w:eastAsia="Times New Roman"/>
        </w:rPr>
        <w:t>)</w:t>
      </w:r>
      <w:r w:rsidR="006F5461">
        <w:rPr>
          <w:rFonts w:eastAsia="Times New Roman"/>
        </w:rPr>
        <w:t xml:space="preserve"> </w:t>
      </w:r>
      <w:r w:rsidR="0085671E">
        <w:t>lub inne odpowiednie wydane na podstawie wcześniej obowiązujących przepisów.</w:t>
      </w:r>
    </w:p>
    <w:p w:rsidR="008E466E" w:rsidRPr="00F17EE0" w:rsidRDefault="008E466E" w:rsidP="008E466E">
      <w:pPr>
        <w:pStyle w:val="Domylnie"/>
        <w:spacing w:line="360" w:lineRule="auto"/>
        <w:ind w:left="-27"/>
        <w:jc w:val="both"/>
        <w:rPr>
          <w:rFonts w:eastAsia="Times New Roman"/>
          <w:b/>
          <w:bCs/>
        </w:rPr>
      </w:pPr>
      <w:r w:rsidRPr="00F17EE0">
        <w:rPr>
          <w:rFonts w:eastAsia="Times New Roman"/>
          <w:b/>
          <w:bCs/>
        </w:rPr>
        <w:t>1.4. Znajdują się w sytuacji ekonomicznej i finansowej zapewniającej wykonanie zamówienia.</w:t>
      </w:r>
    </w:p>
    <w:p w:rsidR="00014D41" w:rsidRDefault="00014D41" w:rsidP="00014D41">
      <w:pPr>
        <w:pStyle w:val="Domylnie"/>
        <w:tabs>
          <w:tab w:val="left" w:pos="241"/>
        </w:tabs>
        <w:spacing w:line="360" w:lineRule="auto"/>
        <w:ind w:right="-1"/>
        <w:jc w:val="both"/>
      </w:pPr>
      <w:r w:rsidRPr="00014D41">
        <w:t xml:space="preserve">Zamawiający dokona oceny spełniania warunku udziału w postępowaniu w tym zakresie na podstawie oświadczenia o spełnianiu warunków udziału w postępowaniu, o którym mowa </w:t>
      </w:r>
      <w:r>
        <w:t xml:space="preserve">               </w:t>
      </w:r>
      <w:r w:rsidRPr="00014D41">
        <w:t xml:space="preserve">w </w:t>
      </w:r>
      <w:proofErr w:type="spellStart"/>
      <w:r w:rsidRPr="00014D41">
        <w:t>pkt</w:t>
      </w:r>
      <w:proofErr w:type="spellEnd"/>
      <w:r w:rsidRPr="00014D41">
        <w:t xml:space="preserve"> VI.1.1.SIWZ.</w:t>
      </w:r>
    </w:p>
    <w:p w:rsidR="008E466E" w:rsidRPr="00602723" w:rsidRDefault="008E466E" w:rsidP="008E466E">
      <w:pPr>
        <w:pStyle w:val="Domylnie"/>
        <w:tabs>
          <w:tab w:val="left" w:pos="241"/>
        </w:tabs>
        <w:spacing w:line="360" w:lineRule="auto"/>
        <w:ind w:right="-1"/>
        <w:jc w:val="both"/>
      </w:pPr>
      <w:r>
        <w:t xml:space="preserve">2. </w:t>
      </w:r>
      <w:r w:rsidRPr="00602723">
        <w:t>W postępowaniu mogą wziąć udział Wykonawcy, któ</w:t>
      </w:r>
      <w:r>
        <w:t>rzy spełniają warunek udziału                             w postępowaniu d</w:t>
      </w:r>
      <w:r w:rsidRPr="00602723">
        <w:t>otyczący braku podstaw do wykluczenia z postępowania  o udzielenie zamówienia publicznego w</w:t>
      </w:r>
      <w:r>
        <w:t xml:space="preserve"> </w:t>
      </w:r>
      <w:r w:rsidRPr="00602723">
        <w:t>okolicznościach, o których mowa w art. 24 ust. 1 ustawy Prawo zamówień publicznych.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 xml:space="preserve">3. W przypadku Wykonawców wspólnie ubiegających się o udzielenie zamówienia, każdy </w:t>
      </w:r>
      <w:r>
        <w:t xml:space="preserve">                     </w:t>
      </w:r>
      <w:r w:rsidRPr="00602723">
        <w:t>z warunków</w:t>
      </w:r>
      <w:r>
        <w:t xml:space="preserve"> </w:t>
      </w:r>
      <w:r w:rsidRPr="00602723">
        <w:t>określonych w pkt. 1.1. - 1.4. winien spełniać co najmniej jeden z tych Wykonawców albo wszyscy</w:t>
      </w:r>
      <w:r>
        <w:t xml:space="preserve"> </w:t>
      </w:r>
      <w:r w:rsidRPr="00602723">
        <w:t>ci Wykonawcy wspólnie.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Warunek określony w pkt. 2 powinien spełniać każdy z Wykonawców samodzielnie.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 xml:space="preserve">Wykonawca powołujący się przy wykazywaniu się spełnienia warunków udziału </w:t>
      </w:r>
      <w:r>
        <w:t xml:space="preserve">                         </w:t>
      </w:r>
      <w:r w:rsidRPr="00602723">
        <w:t xml:space="preserve">w postępowaniu na </w:t>
      </w:r>
      <w:r>
        <w:t>p</w:t>
      </w:r>
      <w:r w:rsidRPr="00602723">
        <w:t>otencjał innych podmiotów, które będą brały udział w realizacji c</w:t>
      </w:r>
      <w:r>
        <w:t>zęści zamówienia, przedkłada pi</w:t>
      </w:r>
      <w:r w:rsidRPr="00602723">
        <w:t>semne  zobowiązanie innych podmiotów do oddania mu do dyspozycji niezbędnych zasobów na okres</w:t>
      </w:r>
      <w:r>
        <w:t xml:space="preserve"> </w:t>
      </w:r>
      <w:r w:rsidRPr="00602723">
        <w:t>korzystania z nich przy wykonywaniu zamówienia.</w:t>
      </w:r>
    </w:p>
    <w:p w:rsidR="008E466E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Wykonawca powołujący się na potencjał innych podmiotów w zakresie doświadczenia zobowiązany</w:t>
      </w:r>
      <w:r>
        <w:t xml:space="preserve"> </w:t>
      </w:r>
      <w:r w:rsidRPr="00602723">
        <w:t xml:space="preserve">jest do wykazania spełniania warunku poprzez wskazanie części </w:t>
      </w:r>
      <w:r>
        <w:t xml:space="preserve">zamówienia, jaką powierzy innym podmiotom. </w:t>
      </w:r>
    </w:p>
    <w:p w:rsidR="008E466E" w:rsidRPr="00C0196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C01963">
        <w:t xml:space="preserve">Jeżeli Zamawiający dokona zmiany lub rezygnacji z podwykonawcy dotyczy podmiotu na którego zasoby </w:t>
      </w:r>
      <w:r w:rsidR="00F17EE0">
        <w:t>W</w:t>
      </w:r>
      <w:r w:rsidRPr="00C01963">
        <w:t xml:space="preserve">ykonawca powołał się przy spełnianiu warunków udziału w postępowaniu, </w:t>
      </w:r>
      <w:r>
        <w:t xml:space="preserve">               </w:t>
      </w:r>
      <w:r w:rsidRPr="00C01963">
        <w:t xml:space="preserve">o których mowa w art. 26 ust. 2 b </w:t>
      </w:r>
      <w:proofErr w:type="spellStart"/>
      <w:r w:rsidRPr="00C01963">
        <w:t>Pzp</w:t>
      </w:r>
      <w:proofErr w:type="spellEnd"/>
      <w:r w:rsidRPr="00C01963">
        <w:t xml:space="preserve">, w celu wykazania spełniania warunków udziału </w:t>
      </w:r>
      <w:r>
        <w:t xml:space="preserve">                     </w:t>
      </w:r>
      <w:r w:rsidRPr="00C01963">
        <w:t xml:space="preserve">w postępowaniu, o których mowa w art. 22 ust. 1 </w:t>
      </w:r>
      <w:proofErr w:type="spellStart"/>
      <w:r w:rsidRPr="00C01963">
        <w:t>Pzp</w:t>
      </w:r>
      <w:proofErr w:type="spellEnd"/>
      <w:r w:rsidRPr="00C01963">
        <w:t xml:space="preserve">, Wykonawca jest obowiązany wykazać Zamawiającemu, iż proponowany inny podwykonawca lub wykonawca samodzielnie spełnia je w stopniu nie mniejszym niż wymagany w trakcie postępowania o udzielenie zamówienia. </w:t>
      </w:r>
    </w:p>
    <w:p w:rsidR="00153158" w:rsidRDefault="00153158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153158" w:rsidRDefault="00153158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D87F7C" w:rsidRPr="00155A9C" w:rsidRDefault="00D87F7C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155A9C">
        <w:rPr>
          <w:b/>
          <w:bCs/>
        </w:rPr>
        <w:lastRenderedPageBreak/>
        <w:t>VI</w:t>
      </w:r>
      <w:r w:rsidRPr="00155A9C">
        <w:t xml:space="preserve">. </w:t>
      </w:r>
      <w:r w:rsidRPr="00155A9C">
        <w:rPr>
          <w:b/>
          <w:bCs/>
        </w:rPr>
        <w:t xml:space="preserve">Wykaz oświadczeń i dokumentów, jakie mają dostarczyć Wykonawcy w celu potwierdzenia spełniania warunków udziału w postępowaniu </w:t>
      </w:r>
      <w:r w:rsidRPr="00155A9C">
        <w:rPr>
          <w:b/>
        </w:rPr>
        <w:t>oraz niepodlegania wykluczeniu na podstawie art. 24 ust. 1 ustawy.</w:t>
      </w:r>
    </w:p>
    <w:p w:rsidR="0006166B" w:rsidRPr="00155A9C" w:rsidRDefault="0006166B" w:rsidP="0006166B">
      <w:pPr>
        <w:tabs>
          <w:tab w:val="center" w:pos="4876"/>
          <w:tab w:val="right" w:pos="9412"/>
        </w:tabs>
        <w:spacing w:line="360" w:lineRule="auto"/>
        <w:jc w:val="both"/>
      </w:pPr>
      <w:r w:rsidRPr="00155A9C">
        <w:t>1. W celu potwierdzenia spełniania warunków udziału w postępowaniu o których mowa w art. 22 ust. 1 ustawy Prawo zamówień publicznych, do oferty należy dołączyć:</w:t>
      </w:r>
    </w:p>
    <w:p w:rsidR="0006166B" w:rsidRPr="00155A9C" w:rsidRDefault="0006166B" w:rsidP="0006166B">
      <w:pPr>
        <w:tabs>
          <w:tab w:val="center" w:pos="4855"/>
          <w:tab w:val="right" w:pos="9391"/>
        </w:tabs>
        <w:spacing w:line="360" w:lineRule="auto"/>
        <w:jc w:val="both"/>
      </w:pPr>
      <w:r w:rsidRPr="00155A9C">
        <w:t>1) oświadczenie o spełnianiu warunków udziału w postępowaniu określonych w art. 22 ust. 1 ustawy Prawo zamówień publicznych – załącznik nr 2 do SIWZ,</w:t>
      </w:r>
    </w:p>
    <w:p w:rsidR="0006166B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155A9C">
        <w:t>W przypadku oferty składanej przez Wykonawców ubiegających się wspólnie o udzielenie zamówienia publicznego, oświadczenie o spełnianiu każdego z warunków, o których mowa w art. 22 ust. 1 składa co najmniej jeden z tych Wykonawców albo wszyscy ci Wykonawcy wspólnie.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 w:rsidRPr="00127B8E">
        <w:t xml:space="preserve">2) 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</w:t>
      </w:r>
      <w:r>
        <w:t>i prawidłowo ukończone</w:t>
      </w:r>
      <w:r w:rsidRPr="00127B8E">
        <w:t xml:space="preserve"> </w:t>
      </w:r>
      <w:r w:rsidRPr="00127B8E">
        <w:rPr>
          <w:rFonts w:eastAsia="ArialMT" w:cs="ArialMT"/>
        </w:rPr>
        <w:t>– załącznik nr 3 do SIWZ;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Wykonawca w wykazie przedstawia najważniejsze roboty budowlane z dowodami w ilości minimum niezbędnej do spełniania warunku udziału w postępowaniu określonym w punkcie V.1.2 SIWZ.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</w:pPr>
      <w:r>
        <w:rPr>
          <w:rFonts w:eastAsia="ArialMT" w:cs="ArialMT"/>
        </w:rPr>
        <w:t xml:space="preserve">Za najważniejsze roboty uznaje się roboty </w:t>
      </w:r>
      <w:r>
        <w:t>polegające</w:t>
      </w:r>
      <w:r w:rsidRPr="00CB4DD7">
        <w:t xml:space="preserve"> </w:t>
      </w:r>
      <w:r>
        <w:t>na:</w:t>
      </w:r>
    </w:p>
    <w:p w:rsidR="004D5A5A" w:rsidRDefault="004D5A5A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</w:pPr>
      <w:r>
        <w:t>Wariant I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b/>
          <w:bCs/>
        </w:rPr>
      </w:pPr>
      <w:r>
        <w:rPr>
          <w:b/>
        </w:rPr>
        <w:t xml:space="preserve"> - </w:t>
      </w:r>
      <w:r w:rsidRPr="0085671E">
        <w:rPr>
          <w:b/>
        </w:rPr>
        <w:t>budowie lub przebudowie dróg, chodników lub ścieżek rowerowych o nawierzchni z kostki betonowej</w:t>
      </w:r>
      <w:r w:rsidRPr="008E466E">
        <w:t xml:space="preserve">, o zakresie porównywalnym z zakresem przedmiotu zamówienia i wartości nie mniejszej niż </w:t>
      </w:r>
      <w:r w:rsidRPr="0085671E">
        <w:rPr>
          <w:b/>
          <w:bCs/>
        </w:rPr>
        <w:t>300 tys. PLN brutto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b/>
          <w:bCs/>
        </w:rPr>
      </w:pPr>
      <w:r>
        <w:rPr>
          <w:b/>
          <w:bCs/>
        </w:rPr>
        <w:t xml:space="preserve">i 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b/>
          <w:bCs/>
        </w:rPr>
      </w:pPr>
      <w:r>
        <w:rPr>
          <w:b/>
          <w:bCs/>
        </w:rPr>
        <w:t xml:space="preserve">- </w:t>
      </w:r>
      <w:r w:rsidRPr="0085671E">
        <w:rPr>
          <w:b/>
        </w:rPr>
        <w:t xml:space="preserve">budowie lub przebudowie </w:t>
      </w:r>
      <w:r>
        <w:rPr>
          <w:b/>
        </w:rPr>
        <w:t>kanalizacji deszczowej</w:t>
      </w:r>
      <w:r w:rsidRPr="008E466E">
        <w:t xml:space="preserve"> o zakresie porównywalnym z zakresem przedmiotu zamówienia i wartości nie mniejszej niż </w:t>
      </w:r>
      <w:r>
        <w:rPr>
          <w:b/>
          <w:bCs/>
        </w:rPr>
        <w:t>2</w:t>
      </w:r>
      <w:r w:rsidRPr="0085671E">
        <w:rPr>
          <w:b/>
          <w:bCs/>
        </w:rPr>
        <w:t>00 tys. PLN brutto</w:t>
      </w:r>
      <w:r>
        <w:rPr>
          <w:b/>
          <w:bCs/>
        </w:rPr>
        <w:t>,</w:t>
      </w:r>
    </w:p>
    <w:p w:rsidR="00C95A7D" w:rsidRDefault="00153158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b/>
          <w:bCs/>
        </w:rPr>
      </w:pPr>
      <w:r>
        <w:rPr>
          <w:b/>
          <w:bCs/>
        </w:rPr>
        <w:t>l</w:t>
      </w:r>
      <w:r w:rsidR="00C95A7D">
        <w:rPr>
          <w:b/>
          <w:bCs/>
        </w:rPr>
        <w:t>ub</w:t>
      </w:r>
    </w:p>
    <w:p w:rsidR="004D5A5A" w:rsidRPr="004D5A5A" w:rsidRDefault="004D5A5A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bCs/>
        </w:rPr>
      </w:pPr>
      <w:r w:rsidRPr="004D5A5A">
        <w:rPr>
          <w:bCs/>
        </w:rPr>
        <w:t>Wariant II</w:t>
      </w:r>
    </w:p>
    <w:p w:rsidR="00C95A7D" w:rsidRDefault="00D91B3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</w:pPr>
      <w:r>
        <w:rPr>
          <w:b/>
        </w:rPr>
        <w:t xml:space="preserve">- </w:t>
      </w:r>
      <w:r w:rsidR="00C95A7D" w:rsidRPr="0085671E">
        <w:rPr>
          <w:b/>
        </w:rPr>
        <w:t>budowie lub przebudowie dróg, chodników lub ścieżek rowerowych o nawierzchni z kostki betonowej oraz kanalizacji deszczowej</w:t>
      </w:r>
      <w:r w:rsidR="00C95A7D">
        <w:t xml:space="preserve"> </w:t>
      </w:r>
      <w:r w:rsidR="00C95A7D" w:rsidRPr="008E466E">
        <w:t xml:space="preserve">o zakresie porównywalnym z zakresem przedmiotu zamówienia i wartości nie mniejszej niż </w:t>
      </w:r>
      <w:r w:rsidR="00C95A7D">
        <w:rPr>
          <w:b/>
          <w:bCs/>
        </w:rPr>
        <w:t>5</w:t>
      </w:r>
      <w:r w:rsidR="00C95A7D" w:rsidRPr="0085671E">
        <w:rPr>
          <w:b/>
          <w:bCs/>
        </w:rPr>
        <w:t>00 tys. PLN brutto</w:t>
      </w:r>
      <w:r w:rsidR="004D5A5A">
        <w:rPr>
          <w:b/>
          <w:bCs/>
        </w:rPr>
        <w:t xml:space="preserve"> </w:t>
      </w:r>
      <w:r w:rsidR="004D5A5A" w:rsidRPr="006F5461">
        <w:rPr>
          <w:bCs/>
        </w:rPr>
        <w:t xml:space="preserve">w tym wartość robót drogowych nie mniejszej niż 300 tyś PLN i wartość robót związanych z kanalizacją deszczową </w:t>
      </w:r>
      <w:r w:rsidR="004D5A5A" w:rsidRPr="006F5461">
        <w:rPr>
          <w:bCs/>
        </w:rPr>
        <w:lastRenderedPageBreak/>
        <w:t>nie mniejsza niż 200 tyś. PLN</w:t>
      </w:r>
      <w:r>
        <w:rPr>
          <w:b/>
          <w:bCs/>
        </w:rPr>
        <w:t>.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Dowody mają określać, że roboty budowlane zostały wykonane w sposób należyty. Mają wskazywać, że roboty zostały wykonane zgodnie z zasadami sztuki budowlanej i prawidłowo ukończone.  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Dowodami są: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- poświadczenie,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- inne dokumenty – jeżeli z uzasadnionych przyczyn (podać jakich) o obiektywnym charakterze Wykonawca nie jest w stanie uzyskać poświadczenia, 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- w przypadku, gdy Zamawiający jest podmiotem, na rzecz którego roboty budowlane wskazane w wykazie zostały wcześniej wykonane, Wykonawca nie ma obowiązku przedkładania dowodów.</w:t>
      </w:r>
    </w:p>
    <w:p w:rsidR="00C95A7D" w:rsidRPr="00127B8E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W razie konieczności, szczególnie, gdy wykaz lub dowody, przedstawione przez Wykonawcę będą budzić wątpliwości Zamawiającego lub gdy z poświadczenia albo z innego dokumentu wynikać będzie, że zamówienie nie zostało lub zostało wykonane nienależycie, Zamawiający może zwrócić się bezpośrednio do właściwego podmiotu, na rzecz którego roboty budowlane były lub miały zostać wykonane o przedłożenie dodatkowych informacji lub dokumentów, bezpośrednio Zamawiającemu (</w:t>
      </w:r>
      <w:r>
        <w:rPr>
          <w:rFonts w:eastAsia="ArialMT"/>
        </w:rPr>
        <w:t>§</w:t>
      </w:r>
      <w:r>
        <w:rPr>
          <w:rFonts w:eastAsia="ArialMT" w:cs="ArialMT"/>
        </w:rPr>
        <w:t xml:space="preserve"> 1 ust. 5 Rozporządzenia Prezesa rady Ministrów z dnia 19 lutego 2013 r. w sprawie rodzajów dokumentów, jakich może żądać Zamawiający od Wykonawcy oraz form, w jakich te dokumenty mogą być składane (Dz. U. z 2013 r. poz. 231) .</w:t>
      </w:r>
    </w:p>
    <w:p w:rsidR="00C95A7D" w:rsidRPr="000A3041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  <w:iCs/>
        </w:rPr>
      </w:pPr>
      <w:r w:rsidRPr="000A3041">
        <w:rPr>
          <w:rFonts w:eastAsia="ArialMT" w:cs="ArialMT"/>
        </w:rPr>
        <w:tab/>
        <w:t xml:space="preserve">Jeżeli załączony wykaz wykonanych robót budowlanych będzie potwierdzać wysokość tych robót w walucie innej niż PLN, Wykonawca powinien dokonać przeliczenia na PLN wg średniego kursu NBP z dnia, w którym ogłoszenie o zamówieniu zostało opublikowane </w:t>
      </w:r>
      <w:r>
        <w:rPr>
          <w:rFonts w:eastAsia="ArialMT" w:cs="ArialMT"/>
        </w:rPr>
        <w:t xml:space="preserve">                  </w:t>
      </w:r>
      <w:r w:rsidRPr="000A3041">
        <w:rPr>
          <w:rFonts w:eastAsia="ArialMT" w:cs="ArialMT"/>
        </w:rPr>
        <w:t xml:space="preserve">w Biuletynie Zamówień Publicznych. </w:t>
      </w:r>
      <w:r w:rsidRPr="000A3041">
        <w:rPr>
          <w:rFonts w:eastAsia="ArialMT" w:cs="ArialMT"/>
          <w:iCs/>
        </w:rPr>
        <w:t>W przypadku, gdy w przedstawionym wykazie wskazane  zostaną przez Wykonawcę wartości w walucie innej, niż PLN, Zamawiający dokona przeliczenia na PLN wg kursu średniego NBP na dzień, w którym ogłoszenie o zamówieniu zostało opublikowane w Biuletynie Zamówień Publicznych.</w:t>
      </w:r>
    </w:p>
    <w:p w:rsidR="0006166B" w:rsidRPr="00155A9C" w:rsidRDefault="0006166B" w:rsidP="0006166B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155A9C">
        <w:t xml:space="preserve">3) </w:t>
      </w:r>
      <w:r w:rsidRPr="00155A9C">
        <w:rPr>
          <w:rFonts w:eastAsia="Times New Roman"/>
        </w:rPr>
        <w:t>Wykaz osób,</w:t>
      </w:r>
      <w:r w:rsidRPr="00155A9C">
        <w:rPr>
          <w:rFonts w:eastAsia="ArialMT" w:cs="ArialMT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 (dokument zawiera oświadczenie, że osoby które będą uczestniczyć w wykonywaniu zamówienia, w szczególności osoby wskazane w wykazie osób, posiadają wszelkie wymagane ustawowo uprawnienia niezbędne do wykonania przedmiotu niniejszego postępowania) – załącznik nr 4 do SIWZ;</w:t>
      </w:r>
    </w:p>
    <w:p w:rsidR="0006166B" w:rsidRPr="00155A9C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155A9C">
        <w:t xml:space="preserve">2. W celu wykazania spełniania warunku udziału w postępowaniu dotyczącego braku podstaw </w:t>
      </w:r>
      <w:r w:rsidRPr="00155A9C">
        <w:lastRenderedPageBreak/>
        <w:t>do wykluczenia z postępowania o udzielenie zamówienia Wykonawcy w okolicznościach,              o których mowa w art. 24 ust. 1 i 2 ustawy – Prawo zamówień publicznych należy złożyć następujące dokumenty:</w:t>
      </w:r>
    </w:p>
    <w:p w:rsidR="0006166B" w:rsidRPr="00155A9C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155A9C">
        <w:t>1) oświadczenie o nie podleganiu wykluczeniu z udziału w postępowaniu o zamówienie publiczne na podstawie art. 24 ust. 1 ustawy Prawo zamówień publicznych – załącznik nr 5 do SIWZ,</w:t>
      </w:r>
    </w:p>
    <w:p w:rsidR="0006166B" w:rsidRPr="00155A9C" w:rsidRDefault="0006166B" w:rsidP="0006166B">
      <w:pPr>
        <w:tabs>
          <w:tab w:val="left" w:pos="3735"/>
        </w:tabs>
        <w:spacing w:line="360" w:lineRule="auto"/>
        <w:jc w:val="both"/>
        <w:rPr>
          <w:rFonts w:eastAsia="Times New Roman"/>
        </w:rPr>
      </w:pPr>
      <w:r w:rsidRPr="00155A9C">
        <w:rPr>
          <w:rFonts w:eastAsia="Times New Roman"/>
        </w:rPr>
        <w:t>2) oświadczenie o przyn</w:t>
      </w:r>
      <w:r w:rsidR="00E6748B">
        <w:rPr>
          <w:rFonts w:eastAsia="Times New Roman"/>
        </w:rPr>
        <w:t xml:space="preserve">ależności do grupy kapitałowej – załącznik nr 6 do SIWZ. </w:t>
      </w:r>
    </w:p>
    <w:p w:rsidR="0006166B" w:rsidRDefault="0019763E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>
        <w:t xml:space="preserve">3) </w:t>
      </w:r>
      <w:r w:rsidR="0006166B" w:rsidRPr="00155A9C">
        <w:t xml:space="preserve">W przypadku oferty składanej przez Wykonawców ubiegających się wspólnie o udzielenie zamówienia publicznego, dokumenty potwierdzające, że Wykonawca nie podlega wykluczeniu składa każdy z Wykonawców oddzielnie. </w:t>
      </w:r>
    </w:p>
    <w:p w:rsidR="0019763E" w:rsidRDefault="0019763E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>
        <w:t xml:space="preserve">4) </w:t>
      </w:r>
      <w:r w:rsidRPr="00155A9C">
        <w:t>W przypadku o</w:t>
      </w:r>
      <w:r>
        <w:t>ferty składanej przez Wykonawcę</w:t>
      </w:r>
      <w:r w:rsidRPr="00155A9C">
        <w:t xml:space="preserve"> </w:t>
      </w:r>
      <w:r>
        <w:t xml:space="preserve">powołującego się przy wykazywaniu spełniania warunków udziału w postępowaniu na zasoby innych podmiotów, które będą brały udział w realizacji części zamówienia, dokumenty, o których mowa w punkcie </w:t>
      </w:r>
      <w:r w:rsidR="00930924">
        <w:t xml:space="preserve">VI.2.1 </w:t>
      </w:r>
      <w:r w:rsidRPr="00155A9C">
        <w:t xml:space="preserve">składa każdy z </w:t>
      </w:r>
      <w:r>
        <w:t xml:space="preserve">tych podmiotów </w:t>
      </w:r>
      <w:r w:rsidRPr="00155A9C">
        <w:t>oddzielnie.</w:t>
      </w:r>
      <w:r>
        <w:t xml:space="preserve"> </w:t>
      </w:r>
    </w:p>
    <w:p w:rsidR="0006166B" w:rsidRPr="00155A9C" w:rsidRDefault="0006166B" w:rsidP="0006166B">
      <w:pPr>
        <w:tabs>
          <w:tab w:val="left" w:pos="536"/>
          <w:tab w:val="center" w:pos="4876"/>
          <w:tab w:val="right" w:pos="9412"/>
        </w:tabs>
        <w:spacing w:line="360" w:lineRule="auto"/>
        <w:ind w:right="-1"/>
        <w:jc w:val="both"/>
        <w:rPr>
          <w:rFonts w:eastAsia="Times New Roman"/>
        </w:rPr>
      </w:pPr>
      <w:r w:rsidRPr="00155A9C">
        <w:rPr>
          <w:rFonts w:eastAsia="Times New Roman"/>
        </w:rPr>
        <w:t>3. Wykonawca mo</w:t>
      </w:r>
      <w:r w:rsidRPr="00155A9C">
        <w:rPr>
          <w:rFonts w:eastAsia="TimesNewRoman" w:cs="TimesNewRoman"/>
        </w:rPr>
        <w:t>ż</w:t>
      </w:r>
      <w:r w:rsidRPr="00155A9C">
        <w:rPr>
          <w:rFonts w:eastAsia="Times New Roman"/>
        </w:rPr>
        <w:t>e polega</w:t>
      </w:r>
      <w:r w:rsidRPr="00155A9C">
        <w:rPr>
          <w:rFonts w:eastAsia="TimesNewRoman" w:cs="TimesNewRoman"/>
        </w:rPr>
        <w:t xml:space="preserve">ć </w:t>
      </w:r>
      <w:r w:rsidRPr="00155A9C">
        <w:rPr>
          <w:rFonts w:eastAsia="Times New Roman"/>
        </w:rPr>
        <w:t>na wiedzy i do</w:t>
      </w:r>
      <w:r w:rsidRPr="00155A9C">
        <w:rPr>
          <w:rFonts w:eastAsia="TimesNewRoman" w:cs="TimesNewRoman"/>
        </w:rPr>
        <w:t>ś</w:t>
      </w:r>
      <w:r w:rsidRPr="00155A9C">
        <w:rPr>
          <w:rFonts w:eastAsia="Times New Roman"/>
        </w:rPr>
        <w:t>wiadczeniu,</w:t>
      </w:r>
      <w:r w:rsidR="00BB772C">
        <w:rPr>
          <w:rFonts w:eastAsia="Times New Roman"/>
        </w:rPr>
        <w:t xml:space="preserve"> potencjale technicznym,</w:t>
      </w:r>
      <w:r w:rsidRPr="00155A9C">
        <w:rPr>
          <w:rFonts w:eastAsia="Times New Roman"/>
        </w:rPr>
        <w:t xml:space="preserve"> osobach zdolnych do wykonania zamówienia, niezale</w:t>
      </w:r>
      <w:r w:rsidRPr="00155A9C">
        <w:rPr>
          <w:rFonts w:eastAsia="TimesNewRoman" w:cs="TimesNewRoman"/>
        </w:rPr>
        <w:t>ż</w:t>
      </w:r>
      <w:r w:rsidRPr="00155A9C">
        <w:rPr>
          <w:rFonts w:eastAsia="Times New Roman"/>
        </w:rPr>
        <w:t>nie od charakteru prawnego ł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cz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cych go z nimi stosunków. Wykonawca w takiej sytuacji zobowi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zany jest udowodni</w:t>
      </w:r>
      <w:r w:rsidRPr="00155A9C">
        <w:rPr>
          <w:rFonts w:eastAsia="TimesNewRoman" w:cs="TimesNewRoman"/>
        </w:rPr>
        <w:t>ć Z</w:t>
      </w:r>
      <w:r w:rsidRPr="00155A9C">
        <w:rPr>
          <w:rFonts w:eastAsia="Times New Roman"/>
        </w:rPr>
        <w:t>amawiaj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cemu, iż</w:t>
      </w:r>
      <w:r w:rsidRPr="00155A9C">
        <w:rPr>
          <w:rFonts w:eastAsia="TimesNewRoman" w:cs="TimesNewRoman"/>
        </w:rPr>
        <w:t xml:space="preserve"> </w:t>
      </w:r>
      <w:r w:rsidRPr="00155A9C">
        <w:rPr>
          <w:rFonts w:eastAsia="Times New Roman"/>
        </w:rPr>
        <w:t>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dzie dysponował zasobami niezb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dnymi do realizacji zamówienia, w szczególno</w:t>
      </w:r>
      <w:r w:rsidRPr="00155A9C">
        <w:rPr>
          <w:rFonts w:eastAsia="TimesNewRoman" w:cs="TimesNewRoman"/>
        </w:rPr>
        <w:t>ś</w:t>
      </w:r>
      <w:r w:rsidRPr="00155A9C">
        <w:rPr>
          <w:rFonts w:eastAsia="Times New Roman"/>
        </w:rPr>
        <w:t>ci przedstawiaj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 w tym celu pisemne zobowi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zanie (oryginał) tych podmiotów do oddania mu do dyspozycji niezb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 xml:space="preserve">dnych zasobów na </w:t>
      </w:r>
      <w:r w:rsidR="004D5A5A">
        <w:rPr>
          <w:rFonts w:eastAsia="Times New Roman"/>
        </w:rPr>
        <w:t>potrzeby wykonania</w:t>
      </w:r>
      <w:r w:rsidRPr="00155A9C">
        <w:rPr>
          <w:rFonts w:eastAsia="Times New Roman"/>
        </w:rPr>
        <w:t xml:space="preserve"> zamówienia.</w:t>
      </w:r>
    </w:p>
    <w:p w:rsidR="0006166B" w:rsidRPr="00155A9C" w:rsidRDefault="0006166B" w:rsidP="0006166B">
      <w:pPr>
        <w:tabs>
          <w:tab w:val="center" w:pos="4876"/>
          <w:tab w:val="right" w:pos="9412"/>
        </w:tabs>
        <w:spacing w:line="360" w:lineRule="auto"/>
        <w:jc w:val="both"/>
        <w:rPr>
          <w:rFonts w:eastAsia="TimesNewRoman" w:cs="TimesNewRoman"/>
        </w:rPr>
      </w:pPr>
      <w:r w:rsidRPr="00155A9C">
        <w:rPr>
          <w:rFonts w:eastAsia="Times New Roman"/>
        </w:rPr>
        <w:t>4.  Wykonawcy, którzy nie wykaż</w:t>
      </w:r>
      <w:r w:rsidRPr="00155A9C">
        <w:rPr>
          <w:rFonts w:eastAsia="TimesNewRoman" w:cs="TimesNewRoman"/>
        </w:rPr>
        <w:t xml:space="preserve">ą </w:t>
      </w:r>
      <w:r w:rsidRPr="00155A9C">
        <w:rPr>
          <w:rFonts w:eastAsia="Times New Roman"/>
        </w:rPr>
        <w:t>spełnienia warunków udziału w post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powaniu podlega</w:t>
      </w:r>
      <w:r w:rsidRPr="00155A9C">
        <w:rPr>
          <w:rFonts w:eastAsia="TimesNewRoman" w:cs="TimesNewRoman"/>
        </w:rPr>
        <w:t xml:space="preserve">ć </w:t>
      </w:r>
      <w:r w:rsidRPr="00155A9C">
        <w:rPr>
          <w:rFonts w:eastAsia="Times New Roman"/>
        </w:rPr>
        <w:t>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d</w:t>
      </w:r>
      <w:r w:rsidRPr="00155A9C">
        <w:rPr>
          <w:rFonts w:eastAsia="TimesNewRoman" w:cs="TimesNewRoman"/>
        </w:rPr>
        <w:t xml:space="preserve">ą </w:t>
      </w:r>
      <w:r w:rsidRPr="00155A9C">
        <w:rPr>
          <w:rFonts w:eastAsia="Times New Roman"/>
        </w:rPr>
        <w:t>wykluczeniu z udziału w post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powaniu. Ofert</w:t>
      </w:r>
      <w:r w:rsidRPr="00155A9C">
        <w:rPr>
          <w:rFonts w:eastAsia="TimesNewRoman" w:cs="TimesNewRoman"/>
        </w:rPr>
        <w:t xml:space="preserve">ę </w:t>
      </w:r>
      <w:r w:rsidRPr="00155A9C">
        <w:rPr>
          <w:rFonts w:eastAsia="Times New Roman"/>
        </w:rPr>
        <w:t>wykonawcy wykluczonego uznaje si</w:t>
      </w:r>
      <w:r w:rsidRPr="00155A9C">
        <w:rPr>
          <w:rFonts w:eastAsia="TimesNewRoman" w:cs="TimesNewRoman"/>
        </w:rPr>
        <w:t xml:space="preserve">ę </w:t>
      </w:r>
      <w:r w:rsidRPr="00155A9C">
        <w:rPr>
          <w:rFonts w:eastAsia="Times New Roman"/>
        </w:rPr>
        <w:t>za odrzucon</w:t>
      </w:r>
      <w:r w:rsidRPr="00155A9C">
        <w:rPr>
          <w:rFonts w:eastAsia="TimesNewRoman" w:cs="TimesNewRoman"/>
        </w:rPr>
        <w:t>ą.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5. Z udziału w niniejszym postępowaniu wyklucza się Wykonawców, którzy podlegają wykluczeniu na  podstawie art. 24 ust. 1 i 2 ustawy Prawo zamówień publicznych.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 xml:space="preserve"> 6. Zamawiający odrzuca ofertę jeżeli: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 xml:space="preserve"> 1) jest niezgodna z ustawą,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 xml:space="preserve"> 2) jej treść nie odpowiada treści SIWZ, z zastrzeżeniem art. 87 ust. 2 pkt. 3 ustawy Prawo zamówień publicznych,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3) jej złożenie stanowi czyn nieuczciwej konkurencji w rozumieniu przepisów o zwalczaniu nieuczciwej konkurencji,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4) zawiera rażąco niską cenę w stosunku do przedmiotu zamówienia,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5) została złożona przez Wykonawcę wykluczonego z udziału w postępowaniu o udzielenia zamówienia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lastRenderedPageBreak/>
        <w:t>6) zawiera błędy w obliczeniu ceny,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7) Wykonawca w terminie 3 dni od dnia doręczenia zawiadomienia nie zgodził się na poprawienie omyłki, o której mowa w art. 87 ust. 2 pkt. 3 Prawa zamówień publicznych.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8) jest nieważna na podstawie odrębnych przepisów.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7. Ocena spełniania warunków udziału w postępowaniu dokonywana będzie w oparciu                                 o dokumenty złożone przez Wykonawcę w niniejszym postępowaniu metodą warunku spełnia/nie spełnia.</w:t>
      </w:r>
    </w:p>
    <w:p w:rsidR="0006166B" w:rsidRPr="00155A9C" w:rsidRDefault="0006166B" w:rsidP="0006166B">
      <w:pPr>
        <w:pStyle w:val="Domylnie"/>
        <w:tabs>
          <w:tab w:val="left" w:pos="90"/>
        </w:tabs>
        <w:spacing w:line="360" w:lineRule="auto"/>
        <w:jc w:val="both"/>
        <w:rPr>
          <w:color w:val="auto"/>
        </w:rPr>
      </w:pPr>
      <w:r w:rsidRPr="00155A9C">
        <w:rPr>
          <w:rFonts w:eastAsia="Times New Roman"/>
          <w:bCs/>
          <w:color w:val="auto"/>
        </w:rPr>
        <w:t xml:space="preserve">8.  </w:t>
      </w:r>
      <w:r w:rsidRPr="00155A9C">
        <w:rPr>
          <w:color w:val="auto"/>
        </w:rPr>
        <w:t>Wykonawcy mogą ubiegać się wspólnie o udzielenie zamówienia, w takim przypadku złożona oferta spełniać musi następujące wymagania:</w:t>
      </w:r>
    </w:p>
    <w:p w:rsidR="0006166B" w:rsidRPr="00155A9C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</w:pPr>
      <w:r w:rsidRPr="00155A9C">
        <w:t xml:space="preserve">1) w odniesieniu do wymagań postawionych przez Zamawiającego, Wykonawcy muszą udokumentować, że łącznie spełniają warunki określone w art. 22 ust. 1 </w:t>
      </w:r>
      <w:proofErr w:type="spellStart"/>
      <w:r w:rsidRPr="00155A9C">
        <w:t>pkt</w:t>
      </w:r>
      <w:proofErr w:type="spellEnd"/>
      <w:r w:rsidRPr="00155A9C">
        <w:t xml:space="preserve"> 2-3 oraz każdy                      z Wykonawców musi wykazać, że nie podlega wykluczeniu na podstawie art., 24 ust 1 i 2  ustawy;</w:t>
      </w:r>
    </w:p>
    <w:p w:rsidR="0006166B" w:rsidRPr="00155A9C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</w:pPr>
      <w:r w:rsidRPr="00155A9C">
        <w:t>2) Wykonawcy występujący wspólnie ustanawiają spośród siebie pełnomocnika do reprezentowania ich w postępowaniu o udzielenie zamówienia albo reprezentowania                      w postępowaniu i zawarcia umowy w sprawie zamówienia publicznego;</w:t>
      </w:r>
    </w:p>
    <w:p w:rsidR="0006166B" w:rsidRPr="00155A9C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  <w:rPr>
          <w:rFonts w:eastAsia="Times New Roman"/>
          <w:bCs/>
        </w:rPr>
      </w:pPr>
      <w:r w:rsidRPr="00155A9C">
        <w:rPr>
          <w:rFonts w:eastAsia="Times New Roman"/>
          <w:bCs/>
        </w:rPr>
        <w:t>3) wszelka korespondencja oraz rozliczenia dokonywane będą wyłącznie z przedsiębiorcą występującym jako pełnomocnik.</w:t>
      </w:r>
    </w:p>
    <w:p w:rsidR="0006166B" w:rsidRPr="001324C9" w:rsidRDefault="0006166B" w:rsidP="0006166B">
      <w:pPr>
        <w:widowControl/>
        <w:tabs>
          <w:tab w:val="left" w:pos="709"/>
        </w:tabs>
        <w:suppressAutoHyphens w:val="0"/>
        <w:spacing w:line="360" w:lineRule="auto"/>
        <w:jc w:val="both"/>
        <w:rPr>
          <w:b/>
          <w:bCs/>
        </w:rPr>
      </w:pPr>
      <w:r w:rsidRPr="00155A9C">
        <w:t>9. Zamawiający określając wymogi dotyczące wymaganych uprawnień, dopuszcza odpowiadające im uprawnienia i zaświadczenia wydane obywatelom państw Europejskiego Obszaru Gospodarczego oraz Konfederacji Szwajcarskiej, z zastrzeżeniem przepisów ustawy Prawo Budowlane (</w:t>
      </w:r>
      <w:r w:rsidR="001324C9" w:rsidRPr="009B6100">
        <w:t xml:space="preserve">tekst jednolity </w:t>
      </w:r>
      <w:r w:rsidR="001324C9" w:rsidRPr="009B6100">
        <w:rPr>
          <w:bCs/>
        </w:rPr>
        <w:t xml:space="preserve">Dz.U.2016.290 </w:t>
      </w:r>
      <w:r w:rsidR="001324C9" w:rsidRPr="009B6100">
        <w:t xml:space="preserve">z </w:t>
      </w:r>
      <w:proofErr w:type="spellStart"/>
      <w:r w:rsidR="001324C9" w:rsidRPr="009B6100">
        <w:t>póź</w:t>
      </w:r>
      <w:proofErr w:type="spellEnd"/>
      <w:r w:rsidR="001324C9" w:rsidRPr="009B6100">
        <w:t>. zm.).</w:t>
      </w:r>
      <w:r w:rsidR="001324C9" w:rsidRPr="00472940">
        <w:t xml:space="preserve">  </w:t>
      </w:r>
      <w:r w:rsidRPr="00155A9C">
        <w:t xml:space="preserve">oraz ustawy o zasadach uznawania kwalifikacji zawodowych nabytych w państwach członkowskich Unii Europejskiej </w:t>
      </w:r>
      <w:r w:rsidRPr="001324C9">
        <w:t>(</w:t>
      </w:r>
      <w:r w:rsidR="001324C9" w:rsidRPr="001324C9">
        <w:rPr>
          <w:bCs/>
        </w:rPr>
        <w:t>Dz.U.2016.65</w:t>
      </w:r>
      <w:r w:rsidRPr="001324C9">
        <w:t>).</w:t>
      </w:r>
    </w:p>
    <w:p w:rsidR="001E3638" w:rsidRPr="00155A9C" w:rsidRDefault="001E3638" w:rsidP="0006166B">
      <w:pPr>
        <w:widowControl/>
        <w:tabs>
          <w:tab w:val="left" w:pos="709"/>
        </w:tabs>
        <w:suppressAutoHyphens w:val="0"/>
        <w:spacing w:line="360" w:lineRule="auto"/>
        <w:jc w:val="both"/>
      </w:pPr>
    </w:p>
    <w:p w:rsidR="00A10802" w:rsidRPr="00945221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945221">
        <w:rPr>
          <w:rFonts w:eastAsia="Times New Roman"/>
          <w:b/>
          <w:bCs/>
        </w:rPr>
        <w:t>VII. Informacje o sposobie porozumiewania się Zamawiającego z Wykonawcami oraz przekazywania</w:t>
      </w:r>
      <w:r w:rsidR="00BF16F1" w:rsidRPr="00945221">
        <w:rPr>
          <w:rFonts w:eastAsia="Times New Roman"/>
          <w:b/>
          <w:bCs/>
        </w:rPr>
        <w:t xml:space="preserve"> </w:t>
      </w:r>
      <w:r w:rsidRPr="00945221">
        <w:rPr>
          <w:rFonts w:eastAsia="Times New Roman"/>
          <w:b/>
          <w:bCs/>
        </w:rPr>
        <w:t>oświadczeń i dokumentów, a także wskazanie osób uprawnionych do porozumiewania się z</w:t>
      </w:r>
      <w:r w:rsidR="00BF16F1" w:rsidRPr="00945221">
        <w:rPr>
          <w:rFonts w:eastAsia="Times New Roman"/>
          <w:b/>
          <w:bCs/>
        </w:rPr>
        <w:t xml:space="preserve"> </w:t>
      </w:r>
      <w:r w:rsidRPr="00945221">
        <w:rPr>
          <w:rFonts w:eastAsia="Times New Roman"/>
          <w:b/>
          <w:bCs/>
        </w:rPr>
        <w:t>wykonawcami.</w:t>
      </w:r>
      <w:r w:rsidRPr="00945221">
        <w:t xml:space="preserve">   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1. </w:t>
      </w:r>
      <w:r w:rsidR="00A10802" w:rsidRPr="00945221">
        <w:t xml:space="preserve">Oświadczenia, wnioski, zawiadomienia oraz informacje Wykonawców należy kierować na adres wskazany w </w:t>
      </w:r>
      <w:proofErr w:type="spellStart"/>
      <w:r w:rsidR="00A10802" w:rsidRPr="00945221">
        <w:t>pkt</w:t>
      </w:r>
      <w:proofErr w:type="spellEnd"/>
      <w:r w:rsidR="00A10802" w:rsidRPr="00945221">
        <w:t xml:space="preserve"> I SIWZ.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2. </w:t>
      </w:r>
      <w:r w:rsidR="00080917" w:rsidRPr="00945221">
        <w:t>Oświadczenia, wnioski, zawiadomienia oraz informacje Zamawiający i Wykonawca przekazują pisemnie</w:t>
      </w:r>
      <w:r w:rsidR="00080917">
        <w:t xml:space="preserve"> lub za pośrednictw</w:t>
      </w:r>
      <w:r w:rsidR="00984580">
        <w:t>em elektronicznym (poczta e-ma</w:t>
      </w:r>
      <w:r w:rsidR="001B4D69">
        <w:t>i</w:t>
      </w:r>
      <w:r w:rsidR="00984580">
        <w:t>l</w:t>
      </w:r>
      <w:r w:rsidR="00080917">
        <w:t>)</w:t>
      </w:r>
      <w:r w:rsidR="00080917" w:rsidRPr="00945221">
        <w:t>.</w:t>
      </w:r>
      <w:r w:rsidR="00A10802" w:rsidRPr="00945221">
        <w:t xml:space="preserve"> Postępowanie odbywa się w języku polskim – wszelkie pisma, dokumenty, oświadczenia, itp. składane </w:t>
      </w:r>
      <w:r w:rsidR="00984580">
        <w:t xml:space="preserve">              </w:t>
      </w:r>
      <w:r w:rsidR="00A10802" w:rsidRPr="00945221">
        <w:t xml:space="preserve">w trakcie postępowania między Zamawiającym a Wykonawcami muszą być sporządzone </w:t>
      </w:r>
      <w:r w:rsidR="00984580">
        <w:t xml:space="preserve">              </w:t>
      </w:r>
      <w:r w:rsidR="00A10802" w:rsidRPr="00945221">
        <w:lastRenderedPageBreak/>
        <w:t>w języku polskim.</w:t>
      </w:r>
      <w:r w:rsidR="00080917">
        <w:t xml:space="preserve"> </w:t>
      </w:r>
      <w:r w:rsidR="00080917">
        <w:rPr>
          <w:rFonts w:eastAsia="Times New Roman"/>
          <w:kern w:val="0"/>
        </w:rPr>
        <w:t>W przypadku oświadczeń, wniosków, zawiadomień oraz informacji przekazywanych drogą elektroniczną, każda ze stron na żądanie drugiej niezwłocznie potwierdza fakt ich otrzymania.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3. </w:t>
      </w:r>
      <w:r w:rsidR="00080917">
        <w:t xml:space="preserve">Zamawiający </w:t>
      </w:r>
      <w:r w:rsidR="00080917" w:rsidRPr="00945221">
        <w:t>dopuszcza poro</w:t>
      </w:r>
      <w:r w:rsidR="00080917">
        <w:t>zumiewanie się za pomocą poczty elektronicznej</w:t>
      </w:r>
      <w:r w:rsidR="00080917" w:rsidRPr="00945221">
        <w:t>.</w:t>
      </w:r>
      <w:r w:rsidR="00080917">
        <w:t xml:space="preserve"> </w:t>
      </w:r>
      <w:r w:rsidR="00080917" w:rsidRPr="00945221">
        <w:t>Zamawiający nie dopuszcza poro</w:t>
      </w:r>
      <w:r w:rsidR="00080917">
        <w:t xml:space="preserve">zumiewania się za pomocą </w:t>
      </w:r>
      <w:r w:rsidR="00080917" w:rsidRPr="00945221">
        <w:t>faksu.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4. </w:t>
      </w:r>
      <w:r w:rsidR="00A10802" w:rsidRPr="00945221">
        <w:t>Zamawiający nie zamierza zwołać zebrania Wykonawców w celu wyjaśnienia wątpliwości</w:t>
      </w:r>
      <w:r w:rsidR="00A10802" w:rsidRPr="00FD4107">
        <w:rPr>
          <w:color w:val="FF0000"/>
        </w:rPr>
        <w:t xml:space="preserve"> </w:t>
      </w:r>
      <w:r w:rsidR="00A10802" w:rsidRPr="00945221">
        <w:t>dotyczących SIWZ.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5. </w:t>
      </w:r>
      <w:r w:rsidR="00A10802" w:rsidRPr="003444C6">
        <w:t>Wykonawca może zwrócić się do Zamawiającego o wyjaśnienie treści SIWZ zgodnie z art. 38 ustawy Prawo zamówień publicznych. Zamawiający jest zobowiązany udzielić wyjaśnienie niezwłocznie jednak nie później niż na 2 dni przed upływem terminu składania ofert pod warunkiem, że wniosek o wyjaśnienie treści SIWZ wpłynął do Zamawiającego nie później niż do końca dnia, w którym upływa połowa wyznaczonego terminu składania ofert.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6. </w:t>
      </w:r>
      <w:r w:rsidR="00A10802" w:rsidRPr="003444C6">
        <w:t>Zamawiający przekazuje jednocześnie treść wyjaśnień wszystkim Wykonawcom, którym doręczono SIWZ bez ujawniania źródła zapytania oraz umieszcza na swojej stronie internetowej.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7. </w:t>
      </w:r>
      <w:r w:rsidR="00A10802" w:rsidRPr="003444C6">
        <w:t>W szczególnie uzasadnionych przypadkach Zamawiający może w każdym czasie przed upływem terminu składania ofert zmodyfikować treść SIWZ. Dokonaną w ten sposób modyfikację przekazuje się niezwłocznie wszystkim Wykonawcom, którym przekazano SIWZ oraz umieści na swojej stronie internetowej.</w:t>
      </w:r>
    </w:p>
    <w:p w:rsidR="001E3638" w:rsidRDefault="00551DC3" w:rsidP="000A3041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3444C6">
        <w:rPr>
          <w:rFonts w:eastAsia="Times New Roman"/>
        </w:rPr>
        <w:t xml:space="preserve">8. </w:t>
      </w:r>
      <w:r w:rsidR="00A10802" w:rsidRPr="003444C6">
        <w:rPr>
          <w:rFonts w:eastAsia="Times New Roman"/>
        </w:rPr>
        <w:t xml:space="preserve">Osobą uprawnioną do porozumiewania się z Wykonawcami jest Pan </w:t>
      </w:r>
      <w:r w:rsidR="00F75285" w:rsidRPr="003444C6">
        <w:rPr>
          <w:rFonts w:eastAsia="Times New Roman"/>
        </w:rPr>
        <w:t>Marcin Pilarski.</w:t>
      </w:r>
      <w:r w:rsidR="00A10802" w:rsidRPr="003444C6">
        <w:rPr>
          <w:rFonts w:eastAsia="Times New Roman"/>
        </w:rPr>
        <w:t xml:space="preserve"> </w:t>
      </w:r>
    </w:p>
    <w:p w:rsidR="00A10802" w:rsidRPr="003444C6" w:rsidRDefault="00A10802" w:rsidP="000A3041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3444C6">
        <w:rPr>
          <w:rFonts w:eastAsia="Times New Roman"/>
        </w:rPr>
        <w:t xml:space="preserve"> </w:t>
      </w:r>
    </w:p>
    <w:p w:rsidR="00551DC3" w:rsidRPr="00251B9E" w:rsidRDefault="00A10802" w:rsidP="000A3041">
      <w:pPr>
        <w:tabs>
          <w:tab w:val="center" w:pos="5149"/>
          <w:tab w:val="right" w:pos="9685"/>
        </w:tabs>
        <w:spacing w:line="360" w:lineRule="auto"/>
        <w:ind w:left="13" w:hanging="710"/>
        <w:jc w:val="both"/>
        <w:rPr>
          <w:rFonts w:eastAsia="Times New Roman"/>
          <w:b/>
          <w:bCs/>
        </w:rPr>
      </w:pPr>
      <w:r w:rsidRPr="00251B9E">
        <w:rPr>
          <w:rFonts w:eastAsia="Times New Roman"/>
          <w:b/>
          <w:bCs/>
        </w:rPr>
        <w:t xml:space="preserve">            VIII. Wymagania dotyczące wadium</w:t>
      </w:r>
    </w:p>
    <w:p w:rsidR="00251B9E" w:rsidRPr="00602723" w:rsidRDefault="00251B9E" w:rsidP="00251B9E">
      <w:pPr>
        <w:tabs>
          <w:tab w:val="center" w:pos="5149"/>
          <w:tab w:val="right" w:pos="9685"/>
        </w:tabs>
        <w:spacing w:line="360" w:lineRule="auto"/>
        <w:ind w:left="13" w:hanging="13"/>
        <w:jc w:val="both"/>
      </w:pPr>
      <w:r w:rsidRPr="00602723">
        <w:rPr>
          <w:rFonts w:eastAsia="Times New Roman"/>
        </w:rPr>
        <w:t>1.</w:t>
      </w:r>
      <w:r w:rsidRPr="00602723">
        <w:rPr>
          <w:rFonts w:eastAsia="Times New Roman"/>
          <w:b/>
          <w:bCs/>
        </w:rPr>
        <w:t xml:space="preserve"> </w:t>
      </w:r>
      <w:r w:rsidRPr="00602723">
        <w:t xml:space="preserve">Wykonawca jest zobowiązany do wniesienia wadium w wysokości </w:t>
      </w:r>
      <w:r w:rsidR="00786DBB">
        <w:rPr>
          <w:b/>
          <w:bCs/>
        </w:rPr>
        <w:t>15</w:t>
      </w:r>
      <w:r w:rsidRPr="00602723">
        <w:rPr>
          <w:b/>
          <w:bCs/>
        </w:rPr>
        <w:t>.0</w:t>
      </w:r>
      <w:r w:rsidRPr="00602723">
        <w:rPr>
          <w:b/>
        </w:rPr>
        <w:t>00,00 zł</w:t>
      </w:r>
      <w:r w:rsidRPr="00602723">
        <w:t xml:space="preserve"> (słownie: </w:t>
      </w:r>
      <w:r w:rsidR="00794D7F">
        <w:t>piętnaście tysię</w:t>
      </w:r>
      <w:r w:rsidR="00786DBB">
        <w:t>cy</w:t>
      </w:r>
      <w:r>
        <w:t xml:space="preserve"> </w:t>
      </w:r>
      <w:r w:rsidRPr="00602723">
        <w:t>złotych).</w:t>
      </w:r>
    </w:p>
    <w:p w:rsidR="00251B9E" w:rsidRPr="00602723" w:rsidRDefault="00251B9E" w:rsidP="00251B9E">
      <w:pPr>
        <w:tabs>
          <w:tab w:val="center" w:pos="9185"/>
          <w:tab w:val="right" w:pos="13721"/>
        </w:tabs>
        <w:spacing w:line="360" w:lineRule="auto"/>
        <w:jc w:val="both"/>
      </w:pPr>
      <w:r>
        <w:t xml:space="preserve"> </w:t>
      </w:r>
      <w:r w:rsidRPr="00602723">
        <w:t>2. Wadium może być wnoszone w:</w:t>
      </w:r>
    </w:p>
    <w:p w:rsidR="00251B9E" w:rsidRDefault="00251B9E" w:rsidP="00251B9E">
      <w:pPr>
        <w:tabs>
          <w:tab w:val="left" w:pos="0"/>
          <w:tab w:val="center" w:pos="14245"/>
          <w:tab w:val="right" w:pos="18781"/>
        </w:tabs>
        <w:spacing w:line="360" w:lineRule="auto"/>
        <w:jc w:val="both"/>
      </w:pPr>
      <w:r>
        <w:t xml:space="preserve"> </w:t>
      </w:r>
      <w:r w:rsidRPr="00602723">
        <w:t>a) pieniądzu;</w:t>
      </w:r>
    </w:p>
    <w:p w:rsidR="00251B9E" w:rsidRDefault="00251B9E" w:rsidP="00251B9E">
      <w:pPr>
        <w:tabs>
          <w:tab w:val="left" w:pos="315"/>
          <w:tab w:val="center" w:pos="14245"/>
          <w:tab w:val="right" w:pos="18781"/>
        </w:tabs>
        <w:spacing w:line="360" w:lineRule="auto"/>
        <w:jc w:val="both"/>
      </w:pPr>
      <w:r w:rsidRPr="00602723">
        <w:t>b) poręczeniach bankowych lub poręczeniach spółdzielczej k</w:t>
      </w:r>
      <w:r>
        <w:t xml:space="preserve">asy oszczędnościowo-kredytowej, </w:t>
      </w:r>
      <w:r w:rsidRPr="00602723">
        <w:t>z tym</w:t>
      </w:r>
      <w:r>
        <w:t xml:space="preserve"> </w:t>
      </w:r>
      <w:r w:rsidRPr="00602723">
        <w:t>że poręczenie kasy jest zawsze poręczeniem pieniężnym;</w:t>
      </w:r>
    </w:p>
    <w:p w:rsidR="00251B9E" w:rsidRDefault="00251B9E" w:rsidP="00251B9E">
      <w:pPr>
        <w:tabs>
          <w:tab w:val="center" w:pos="14245"/>
          <w:tab w:val="right" w:pos="18781"/>
        </w:tabs>
        <w:spacing w:line="360" w:lineRule="auto"/>
        <w:jc w:val="both"/>
      </w:pPr>
      <w:r w:rsidRPr="00602723">
        <w:t>c) gwarancjach bankowych;</w:t>
      </w:r>
    </w:p>
    <w:p w:rsidR="00251B9E" w:rsidRDefault="00251B9E" w:rsidP="00251B9E">
      <w:pPr>
        <w:tabs>
          <w:tab w:val="center" w:pos="14245"/>
          <w:tab w:val="right" w:pos="18781"/>
        </w:tabs>
        <w:spacing w:line="360" w:lineRule="auto"/>
        <w:jc w:val="both"/>
      </w:pPr>
      <w:r w:rsidRPr="00602723">
        <w:t>d) gwarancjach ubezpieczeniowych;</w:t>
      </w:r>
    </w:p>
    <w:p w:rsidR="00251B9E" w:rsidRDefault="00251B9E" w:rsidP="00251B9E">
      <w:pPr>
        <w:tabs>
          <w:tab w:val="center" w:pos="14245"/>
          <w:tab w:val="right" w:pos="18781"/>
        </w:tabs>
        <w:spacing w:line="360" w:lineRule="auto"/>
        <w:jc w:val="both"/>
      </w:pPr>
      <w:r w:rsidRPr="00602723">
        <w:t xml:space="preserve">e) poręczeniach udzielanych przez podmioty, o których mowa w art. 6b ust. 5 </w:t>
      </w:r>
      <w:proofErr w:type="spellStart"/>
      <w:r w:rsidRPr="00602723">
        <w:t>pkt</w:t>
      </w:r>
      <w:proofErr w:type="spellEnd"/>
      <w:r w:rsidRPr="00602723">
        <w:t xml:space="preserve"> 2 ustawy z dnia 9</w:t>
      </w:r>
      <w:r>
        <w:t xml:space="preserve"> </w:t>
      </w:r>
      <w:r w:rsidRPr="00602723">
        <w:t>listopada 2000 r. o utworzeniu Polskiej Agencji Rozwoju Przedsiębiorczości (Dz. U. Nr 109, poz.</w:t>
      </w:r>
      <w:r>
        <w:t xml:space="preserve"> </w:t>
      </w:r>
      <w:r w:rsidRPr="00602723">
        <w:t xml:space="preserve">1158 z </w:t>
      </w:r>
      <w:proofErr w:type="spellStart"/>
      <w:r w:rsidRPr="00602723">
        <w:t>późń</w:t>
      </w:r>
      <w:proofErr w:type="spellEnd"/>
      <w:r w:rsidRPr="00602723">
        <w:t>. zm.).</w:t>
      </w:r>
    </w:p>
    <w:p w:rsidR="00251B9E" w:rsidRDefault="00251B9E" w:rsidP="00251B9E">
      <w:pPr>
        <w:tabs>
          <w:tab w:val="center" w:pos="9185"/>
          <w:tab w:val="right" w:pos="13721"/>
        </w:tabs>
        <w:spacing w:line="360" w:lineRule="auto"/>
        <w:jc w:val="both"/>
      </w:pPr>
      <w:r w:rsidRPr="00602723">
        <w:t xml:space="preserve">3. Wadium musi być wniesione przed upływem terminu składania ofert. W przypadku </w:t>
      </w:r>
      <w:r w:rsidRPr="00602723">
        <w:lastRenderedPageBreak/>
        <w:t>wadium</w:t>
      </w:r>
      <w:r>
        <w:t xml:space="preserve"> </w:t>
      </w:r>
      <w:r w:rsidRPr="00602723">
        <w:t>wnoszonego w pieniądzu termin zostanie zachowany, jeżeli bank prowadzący rachunek Zamawiającego</w:t>
      </w:r>
      <w:r>
        <w:t xml:space="preserve"> </w:t>
      </w:r>
      <w:r w:rsidRPr="00602723">
        <w:t>potwierdzi, że otrzymał przelew przed upływem terminu składania ofert. W takim przypadku dołączenie</w:t>
      </w:r>
      <w:r>
        <w:t xml:space="preserve"> </w:t>
      </w:r>
      <w:r w:rsidRPr="00602723">
        <w:t>do oferty kopii polecenia przelewu wystawionego przez Wykonawcę jest warunkiem koniecznym, lecz</w:t>
      </w:r>
      <w:r>
        <w:t xml:space="preserve"> </w:t>
      </w:r>
      <w:r w:rsidRPr="00602723">
        <w:t>nie wystarczającym do stwierdzenia, że wadium zostało wniesione w terminie.</w:t>
      </w:r>
    </w:p>
    <w:p w:rsidR="00251B9E" w:rsidRDefault="00251B9E" w:rsidP="00251B9E">
      <w:pPr>
        <w:tabs>
          <w:tab w:val="center" w:pos="11716"/>
          <w:tab w:val="right" w:pos="16252"/>
        </w:tabs>
        <w:spacing w:line="360" w:lineRule="auto"/>
        <w:jc w:val="both"/>
      </w:pPr>
      <w:r w:rsidRPr="00602723">
        <w:t xml:space="preserve">Wadium wnoszone w innych formach musi być złożone we wskazanym terminie w oryginale </w:t>
      </w:r>
      <w:r>
        <w:t xml:space="preserve">                  </w:t>
      </w:r>
      <w:r w:rsidRPr="00602723">
        <w:t>w kasie Zamawiając</w:t>
      </w:r>
      <w:r>
        <w:t xml:space="preserve">ego – pokój nr 312 (II </w:t>
      </w:r>
      <w:r w:rsidRPr="00A37177">
        <w:t>piętro), a kopię załączyć do oferty.</w:t>
      </w:r>
      <w:r>
        <w:t xml:space="preserve"> </w:t>
      </w:r>
    </w:p>
    <w:p w:rsidR="00251B9E" w:rsidRPr="006502F1" w:rsidRDefault="006502F1" w:rsidP="006502F1">
      <w:pPr>
        <w:pStyle w:val="Domylnie"/>
        <w:spacing w:line="360" w:lineRule="auto"/>
        <w:jc w:val="both"/>
        <w:rPr>
          <w:b/>
        </w:rPr>
      </w:pPr>
      <w:r w:rsidRPr="006502F1">
        <w:rPr>
          <w:b/>
        </w:rPr>
        <w:t xml:space="preserve">Treść gwarancji lub poręczenia musi zawierać zapis dotyczący zatrzymania wadium z art. 46 ust. 4a ustawy Prawo zamówień publicznych, tj. </w:t>
      </w:r>
      <w:r>
        <w:rPr>
          <w:b/>
        </w:rPr>
        <w:t>„</w:t>
      </w:r>
      <w:r w:rsidRPr="006502F1">
        <w:rPr>
          <w:b/>
          <w:i/>
        </w:rPr>
        <w:t>Zamawiający zatrzymuje wadium wraz z odsetkami, jeżeli Wykonawca w odpowiedzi na wezwanie, o którym mowa w art. 26 ust. 3, z przyczyn leżących po jego stronie, nie złożył dokumentów lub oświadczeń, o których mowa w art. 25 ust. 1 ustawy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Pzp</w:t>
      </w:r>
      <w:proofErr w:type="spellEnd"/>
      <w:r w:rsidRPr="006502F1">
        <w:rPr>
          <w:b/>
          <w:i/>
        </w:rPr>
        <w:t xml:space="preserve">, pełnomocnictw, listy podmiotów należących do tej samej grupy kapitałowej, o której mowa w art. 24 ust. 2 </w:t>
      </w:r>
      <w:proofErr w:type="spellStart"/>
      <w:r w:rsidRPr="006502F1">
        <w:rPr>
          <w:b/>
          <w:i/>
        </w:rPr>
        <w:t>pkt</w:t>
      </w:r>
      <w:proofErr w:type="spellEnd"/>
      <w:r w:rsidRPr="006502F1">
        <w:rPr>
          <w:b/>
          <w:i/>
        </w:rPr>
        <w:t xml:space="preserve"> 5, lub informacji o tym, że nie należy do grupy kapitałowej, lub nie wyraził zgody na poprawienie omyłki, o której w art. 87 ust. 2 </w:t>
      </w:r>
      <w:proofErr w:type="spellStart"/>
      <w:r w:rsidRPr="006502F1">
        <w:rPr>
          <w:b/>
          <w:i/>
        </w:rPr>
        <w:t>pkt</w:t>
      </w:r>
      <w:proofErr w:type="spellEnd"/>
      <w:r w:rsidRPr="006502F1">
        <w:rPr>
          <w:b/>
          <w:i/>
        </w:rPr>
        <w:t xml:space="preserve"> 3, co powodowało brak możliwości wybrania oferty złożonej przez Wykonawcę jako najkorzystniejszej</w:t>
      </w:r>
      <w:r>
        <w:rPr>
          <w:b/>
          <w:i/>
        </w:rPr>
        <w:t>”</w:t>
      </w:r>
      <w:r w:rsidRPr="006502F1">
        <w:rPr>
          <w:b/>
          <w:i/>
        </w:rPr>
        <w:t>.</w:t>
      </w:r>
      <w:r w:rsidRPr="006502F1">
        <w:rPr>
          <w:b/>
        </w:rPr>
        <w:t xml:space="preserve"> </w:t>
      </w:r>
    </w:p>
    <w:p w:rsidR="00251B9E" w:rsidRPr="00602723" w:rsidRDefault="00251B9E" w:rsidP="00251B9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4. Brak takiego zapisu w gwarancji lub poręczeniu spowoduje odrzucenie oferty.</w:t>
      </w:r>
    </w:p>
    <w:p w:rsidR="00251B9E" w:rsidRPr="00602723" w:rsidRDefault="00251B9E" w:rsidP="00251B9E">
      <w:pPr>
        <w:tabs>
          <w:tab w:val="left" w:pos="2325"/>
        </w:tabs>
        <w:spacing w:line="360" w:lineRule="auto"/>
        <w:jc w:val="both"/>
        <w:rPr>
          <w:b/>
        </w:rPr>
      </w:pPr>
      <w:r w:rsidRPr="00602723">
        <w:t xml:space="preserve">Wadium wnoszone w pieniądzu wpłaca się przelewem na rachunek bankowy Zamawiającego </w:t>
      </w:r>
      <w:r>
        <w:t xml:space="preserve">                </w:t>
      </w:r>
      <w:r w:rsidRPr="00602723">
        <w:t xml:space="preserve">w banku: Bank Millennium Oddział Chełmno Nr 68 1160 2202 0000 </w:t>
      </w:r>
      <w:proofErr w:type="spellStart"/>
      <w:r w:rsidRPr="00602723">
        <w:t>0000</w:t>
      </w:r>
      <w:proofErr w:type="spellEnd"/>
      <w:r w:rsidRPr="00602723">
        <w:t xml:space="preserve"> 6087 8332 z adnotacją: </w:t>
      </w:r>
      <w:r w:rsidRPr="00AE4153">
        <w:rPr>
          <w:b/>
        </w:rPr>
        <w:t xml:space="preserve">„Wadium </w:t>
      </w:r>
      <w:r>
        <w:rPr>
          <w:b/>
        </w:rPr>
        <w:t xml:space="preserve">– </w:t>
      </w:r>
      <w:r w:rsidR="00E957BD">
        <w:rPr>
          <w:b/>
        </w:rPr>
        <w:t>przebudowa drogi w Borównie</w:t>
      </w:r>
      <w:r w:rsidRPr="00AE4153">
        <w:rPr>
          <w:b/>
        </w:rPr>
        <w:t>”.</w:t>
      </w:r>
      <w:r>
        <w:rPr>
          <w:b/>
        </w:rPr>
        <w:t xml:space="preserve"> </w:t>
      </w:r>
    </w:p>
    <w:p w:rsidR="006502F1" w:rsidRDefault="00BB772C" w:rsidP="000A3041">
      <w:pPr>
        <w:pStyle w:val="Domylnie"/>
        <w:spacing w:line="360" w:lineRule="auto"/>
        <w:jc w:val="both"/>
      </w:pPr>
      <w:r>
        <w:t xml:space="preserve">5. Zgodnie z art. 46 ust. 4a ustawy Zamawiający zatrzymuje wadium wraz z odsetkami, jeżeli Wykonawca w odpowiedzi na wezwanie, o którym mowa w art. 26 ust. 3, nie złożył dokumentów lub oświadczeń, o których mowa w art. 25 ust. 1, lub pełnomocnictw, listy podmiotów należących do tej samej grupy kapitałowej, o której mowa w art. 24 ust. 2 </w:t>
      </w:r>
      <w:proofErr w:type="spellStart"/>
      <w:r>
        <w:t>pkt</w:t>
      </w:r>
      <w:proofErr w:type="spellEnd"/>
      <w:r>
        <w:t xml:space="preserve"> 5, lub informacji o tym, że nie należy do grupy kapitałowej, lub nie wyraził zgody na poprawienie omyłki, o której w art. 87 ust. 2 </w:t>
      </w:r>
      <w:proofErr w:type="spellStart"/>
      <w:r>
        <w:t>pkt</w:t>
      </w:r>
      <w:proofErr w:type="spellEnd"/>
      <w:r>
        <w:t xml:space="preserve"> 3, co powodowało brak możliwości wybrania oferty złożonej przez Wykonawcę jako najkorzystniejszej. </w:t>
      </w:r>
    </w:p>
    <w:p w:rsidR="00BB772C" w:rsidRDefault="00BB772C" w:rsidP="000A3041">
      <w:pPr>
        <w:pStyle w:val="Domylnie"/>
        <w:spacing w:line="360" w:lineRule="auto"/>
        <w:jc w:val="both"/>
      </w:pPr>
      <w:r>
        <w:t>6. Wykonawca, którego oferta została wybrana utraci wadium jeżeli zajdzie jakakolwiek z przesłanek wymienionych w art. 46 ust.5 pkt. 1-3 ustawy Prawo Zamówień Publicznych.</w:t>
      </w:r>
    </w:p>
    <w:p w:rsidR="001E3638" w:rsidRDefault="001E3638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</w:p>
    <w:p w:rsidR="00A10802" w:rsidRPr="00251B9E" w:rsidRDefault="00A10802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251B9E">
        <w:rPr>
          <w:rFonts w:eastAsia="Times New Roman"/>
          <w:b/>
          <w:bCs/>
          <w:color w:val="auto"/>
        </w:rPr>
        <w:t>IX. Termin związania ofertą.</w:t>
      </w:r>
    </w:p>
    <w:p w:rsidR="00A10802" w:rsidRPr="00251B9E" w:rsidRDefault="00A568AC" w:rsidP="000A3041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251B9E">
        <w:rPr>
          <w:rFonts w:eastAsia="Times New Roman"/>
          <w:color w:val="auto"/>
        </w:rPr>
        <w:t xml:space="preserve">1. </w:t>
      </w:r>
      <w:r w:rsidR="00A10802" w:rsidRPr="00251B9E">
        <w:rPr>
          <w:rFonts w:eastAsia="Times New Roman"/>
          <w:color w:val="auto"/>
        </w:rPr>
        <w:t>Wykonawca pozostanie związany ofertą przez 30 dni. Bieg terminu związania ofertą rozpoczyna się wraz z upływem terminu składania ofert.</w:t>
      </w:r>
    </w:p>
    <w:p w:rsidR="00A10802" w:rsidRDefault="00A10802" w:rsidP="000A3041">
      <w:pPr>
        <w:tabs>
          <w:tab w:val="left" w:pos="6380"/>
        </w:tabs>
        <w:spacing w:line="360" w:lineRule="auto"/>
        <w:jc w:val="both"/>
        <w:rPr>
          <w:rFonts w:eastAsia="Times New Roman"/>
        </w:rPr>
      </w:pPr>
      <w:r w:rsidRPr="00251B9E">
        <w:rPr>
          <w:rFonts w:eastAsia="Times New Roman"/>
        </w:rPr>
        <w:t>2. Wykonaw</w:t>
      </w:r>
      <w:r w:rsidR="00AD3E63" w:rsidRPr="00251B9E">
        <w:rPr>
          <w:rFonts w:eastAsia="Times New Roman"/>
        </w:rPr>
        <w:t>ca samodzielnie lub na wniosek Z</w:t>
      </w:r>
      <w:r w:rsidRPr="00251B9E">
        <w:rPr>
          <w:rFonts w:eastAsia="Times New Roman"/>
        </w:rPr>
        <w:t xml:space="preserve">amawiającego może przedłużyć termin </w:t>
      </w:r>
      <w:r w:rsidRPr="00251B9E">
        <w:rPr>
          <w:rFonts w:eastAsia="Times New Roman"/>
        </w:rPr>
        <w:lastRenderedPageBreak/>
        <w:t>związania ofertą, z</w:t>
      </w:r>
      <w:r w:rsidR="00A568AC" w:rsidRPr="00251B9E">
        <w:rPr>
          <w:rFonts w:eastAsia="Times New Roman"/>
        </w:rPr>
        <w:t xml:space="preserve"> </w:t>
      </w:r>
      <w:r w:rsidRPr="00251B9E">
        <w:rPr>
          <w:rFonts w:eastAsia="Times New Roman"/>
        </w:rPr>
        <w:t>tym że Zamawiający może tylko raz, co najmniej na 3 dni przed upływem terminu związania ofertą,</w:t>
      </w:r>
      <w:r w:rsidR="00A568AC" w:rsidRPr="00251B9E">
        <w:rPr>
          <w:rFonts w:eastAsia="Times New Roman"/>
        </w:rPr>
        <w:t xml:space="preserve"> </w:t>
      </w:r>
      <w:r w:rsidRPr="00251B9E">
        <w:rPr>
          <w:rFonts w:eastAsia="Times New Roman"/>
        </w:rPr>
        <w:t>zwrócić się do wykonawców o wyrażenie zgody na przedłużenie tego terminu o oznaczony okres, nie</w:t>
      </w:r>
      <w:r w:rsidR="00A568AC" w:rsidRPr="00251B9E">
        <w:rPr>
          <w:rFonts w:eastAsia="Times New Roman"/>
        </w:rPr>
        <w:t xml:space="preserve"> </w:t>
      </w:r>
      <w:r w:rsidRPr="00251B9E">
        <w:rPr>
          <w:rFonts w:eastAsia="Times New Roman"/>
        </w:rPr>
        <w:t xml:space="preserve">dłuższy jednak niż 60 dni. </w:t>
      </w:r>
    </w:p>
    <w:p w:rsidR="00251B9E" w:rsidRDefault="00251B9E" w:rsidP="00251B9E">
      <w:pPr>
        <w:tabs>
          <w:tab w:val="left" w:pos="6380"/>
        </w:tabs>
        <w:spacing w:line="360" w:lineRule="auto"/>
        <w:jc w:val="both"/>
        <w:rPr>
          <w:rFonts w:eastAsia="Arial" w:cs="Arial"/>
        </w:rPr>
      </w:pPr>
      <w:r>
        <w:rPr>
          <w:rFonts w:eastAsia="Arial" w:cs="Arial"/>
        </w:rPr>
        <w:t xml:space="preserve">3. </w:t>
      </w:r>
      <w:r w:rsidRPr="00602723">
        <w:rPr>
          <w:rFonts w:eastAsia="Arial" w:cs="Arial"/>
        </w:rPr>
        <w:t>Przedłużenie terminu związania ofertą jest dopuszczalne tylko z jednoczesnym przedłużeniem okresu</w:t>
      </w:r>
      <w:r>
        <w:rPr>
          <w:rFonts w:eastAsia="Arial" w:cs="Arial"/>
        </w:rPr>
        <w:t xml:space="preserve"> w</w:t>
      </w:r>
      <w:r w:rsidRPr="00602723">
        <w:rPr>
          <w:rFonts w:eastAsia="Arial" w:cs="Arial"/>
        </w:rPr>
        <w:t>ażności wadium albo, jeżeli nie jest to możliwe, z wniesieniem nowego wadium na przedłużony okres</w:t>
      </w:r>
      <w:r>
        <w:rPr>
          <w:rFonts w:eastAsia="Arial" w:cs="Arial"/>
        </w:rPr>
        <w:t xml:space="preserve"> </w:t>
      </w:r>
      <w:r w:rsidRPr="00602723">
        <w:rPr>
          <w:rFonts w:eastAsia="Arial" w:cs="Arial"/>
        </w:rPr>
        <w:t>związania ofertą. Jeżeli przedłużenie terminu związania ofertą dokonywane jest po wyborze oferty</w:t>
      </w:r>
      <w:r>
        <w:rPr>
          <w:rFonts w:eastAsia="Arial" w:cs="Arial"/>
        </w:rPr>
        <w:t xml:space="preserve"> </w:t>
      </w:r>
      <w:r w:rsidRPr="00602723">
        <w:rPr>
          <w:rFonts w:eastAsia="Arial" w:cs="Arial"/>
        </w:rPr>
        <w:t>najkorzystniejszej, obowiązek wniesienia nowego wadium lub jego przedłużenia dotyczy jedynie</w:t>
      </w:r>
      <w:r>
        <w:rPr>
          <w:rFonts w:eastAsia="Arial" w:cs="Arial"/>
        </w:rPr>
        <w:t xml:space="preserve"> </w:t>
      </w:r>
      <w:r w:rsidRPr="00602723">
        <w:rPr>
          <w:rFonts w:eastAsia="Arial" w:cs="Arial"/>
        </w:rPr>
        <w:t>wykonawcy, którego oferta została wybrana jako najkorzystniejsza.</w:t>
      </w:r>
    </w:p>
    <w:p w:rsidR="001E3638" w:rsidRDefault="001E3638" w:rsidP="00251B9E">
      <w:pPr>
        <w:tabs>
          <w:tab w:val="left" w:pos="6380"/>
        </w:tabs>
        <w:spacing w:line="360" w:lineRule="auto"/>
        <w:jc w:val="both"/>
        <w:rPr>
          <w:rFonts w:eastAsia="Arial" w:cs="Arial"/>
        </w:rPr>
      </w:pPr>
    </w:p>
    <w:p w:rsidR="00F75285" w:rsidRPr="00A774AA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A774AA">
        <w:rPr>
          <w:b/>
          <w:bCs/>
          <w:color w:val="auto"/>
        </w:rPr>
        <w:t>X. Opis sposobu przygotowania ofert.</w:t>
      </w:r>
    </w:p>
    <w:p w:rsidR="002C4B84" w:rsidRPr="00A774AA" w:rsidRDefault="002C4B84" w:rsidP="002C4B84">
      <w:pPr>
        <w:pStyle w:val="Domylnie"/>
        <w:spacing w:line="360" w:lineRule="auto"/>
        <w:jc w:val="both"/>
        <w:rPr>
          <w:b/>
          <w:bCs/>
          <w:color w:val="auto"/>
        </w:rPr>
      </w:pPr>
      <w:r w:rsidRPr="00A774AA">
        <w:rPr>
          <w:color w:val="auto"/>
        </w:rPr>
        <w:t>1 .Oferta powinna zawierać następujące dokumenty, informacje i materiały</w:t>
      </w:r>
      <w:r w:rsidRPr="00A774AA">
        <w:rPr>
          <w:b/>
          <w:color w:val="auto"/>
        </w:rPr>
        <w:t>:</w:t>
      </w:r>
    </w:p>
    <w:p w:rsidR="002C4B84" w:rsidRPr="00A774AA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A774AA">
        <w:rPr>
          <w:color w:val="auto"/>
        </w:rPr>
        <w:t>1) Wypełniony formularz oferty (załącznik nr 1 do SIWZ),</w:t>
      </w:r>
    </w:p>
    <w:p w:rsidR="002C4B84" w:rsidRPr="00A774AA" w:rsidRDefault="002C4B84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A774AA">
        <w:rPr>
          <w:rFonts w:eastAsia="Times New Roman"/>
          <w:color w:val="auto"/>
        </w:rPr>
        <w:t>2) Oświadczenie o spełnieniu warunków wymaganych ustawą Prawo zamówień publicznych -</w:t>
      </w:r>
    </w:p>
    <w:p w:rsidR="002C4B84" w:rsidRPr="00A774AA" w:rsidRDefault="002C4B84" w:rsidP="002C4B84">
      <w:pPr>
        <w:tabs>
          <w:tab w:val="left" w:pos="145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załącznik nr 2 do SIWZ,</w:t>
      </w:r>
    </w:p>
    <w:p w:rsidR="002C4B84" w:rsidRPr="00A774AA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774AA">
        <w:rPr>
          <w:rFonts w:eastAsia="Times New Roman"/>
        </w:rPr>
        <w:t xml:space="preserve">3) </w:t>
      </w:r>
      <w:r w:rsidR="00E957BD" w:rsidRPr="00127B8E">
        <w:t xml:space="preserve"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</w:t>
      </w:r>
      <w:r w:rsidR="00E957BD">
        <w:t>i prawidłowo ukończone</w:t>
      </w:r>
      <w:r w:rsidR="00E957BD" w:rsidRPr="00127B8E">
        <w:t xml:space="preserve"> </w:t>
      </w:r>
      <w:r w:rsidR="00E957BD" w:rsidRPr="00127B8E">
        <w:rPr>
          <w:rFonts w:eastAsia="ArialMT" w:cs="ArialMT"/>
        </w:rPr>
        <w:t>– załącznik nr 3 do SIWZ;</w:t>
      </w:r>
      <w:r w:rsidRPr="00A774AA">
        <w:rPr>
          <w:rFonts w:eastAsia="ArialMT" w:cs="ArialMT"/>
        </w:rPr>
        <w:t>;</w:t>
      </w:r>
    </w:p>
    <w:p w:rsidR="002C4B84" w:rsidRPr="00A774AA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774AA">
        <w:rPr>
          <w:rFonts w:eastAsia="Times New Roman"/>
        </w:rPr>
        <w:t>4) Wykaz osób,</w:t>
      </w:r>
      <w:r w:rsidRPr="00A774AA">
        <w:rPr>
          <w:rFonts w:eastAsia="ArialMT" w:cs="ArialMT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 (dokument zawiera oświadczenie, że osoby które będą uczestniczyć w wykonywaniu zamówienia, w szczególności osoby wskazane w wykazie osób, posiadają wszelkie wymagane ustawowo uprawnienia niezbędne do wykonania przedmiotu niniejszego postępowania) – załącznik nr 4 do SIWZ;</w:t>
      </w:r>
    </w:p>
    <w:p w:rsidR="002C4B84" w:rsidRPr="00A774AA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774AA">
        <w:rPr>
          <w:rFonts w:eastAsia="ArialMT" w:cs="ArialMT"/>
        </w:rPr>
        <w:t xml:space="preserve">Wykonawca powołujący się przy wykazywaniu spełniania warunków udziału w postępowaniu na potencjał innych podmiotów lub osób, które będą brały udział w realizacji zamówienia przedkłada pisemne zobowiązanie (oryginał) tych podmiotów lub osób do oddania mu do dyspozycji niezbędnych osób na okres korzystania z nich przy wykonywaniu zamówienia. </w:t>
      </w:r>
    </w:p>
    <w:p w:rsidR="002C4B84" w:rsidRPr="00A774AA" w:rsidRDefault="001E3638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>
        <w:rPr>
          <w:rFonts w:eastAsia="ArialMT" w:cs="ArialMT"/>
        </w:rPr>
        <w:t>5) O</w:t>
      </w:r>
      <w:r w:rsidR="002C4B84" w:rsidRPr="00A774AA">
        <w:rPr>
          <w:rFonts w:eastAsia="ArialMT" w:cs="ArialMT"/>
        </w:rPr>
        <w:t xml:space="preserve">świadczenie </w:t>
      </w:r>
      <w:r w:rsidR="002C4B84" w:rsidRPr="00A774AA">
        <w:rPr>
          <w:rFonts w:eastAsia="ArialMT" w:cs="ArialMT"/>
          <w:bCs/>
        </w:rPr>
        <w:t xml:space="preserve">o nie podleganiu wykluczeniu z udziału w postępowaniu o zamówienie publiczne na podstawie art. 24 ust. 1 ustawy - Prawo zamówień publicznych – załącznik nr 5 </w:t>
      </w:r>
      <w:r w:rsidR="002C4B84" w:rsidRPr="00A774AA">
        <w:rPr>
          <w:rFonts w:eastAsia="ArialMT" w:cs="ArialMT"/>
          <w:bCs/>
        </w:rPr>
        <w:lastRenderedPageBreak/>
        <w:t xml:space="preserve">do SIWZ. </w:t>
      </w:r>
    </w:p>
    <w:p w:rsidR="002C4B84" w:rsidRPr="00A774AA" w:rsidRDefault="002C4B84" w:rsidP="002C4B84">
      <w:pPr>
        <w:tabs>
          <w:tab w:val="left" w:pos="373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 xml:space="preserve">6) Oświadczenie o przynależności do grupy kapitałowej – załącznik nr 6 do SIWZ. </w:t>
      </w:r>
    </w:p>
    <w:p w:rsidR="002C4B84" w:rsidRPr="00A774AA" w:rsidRDefault="002C4B84" w:rsidP="002C4B84">
      <w:pPr>
        <w:tabs>
          <w:tab w:val="left" w:pos="1279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7) Oświadczenie w/s przekazania części zamówienia podwykonawcom (załącznik nr 7 do SIWZ),</w:t>
      </w:r>
    </w:p>
    <w:p w:rsidR="002C4B84" w:rsidRPr="00A774AA" w:rsidRDefault="002C4B84" w:rsidP="002C4B84">
      <w:pPr>
        <w:tabs>
          <w:tab w:val="left" w:pos="1279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8) Wypełnion</w:t>
      </w:r>
      <w:r w:rsidR="00615CB0" w:rsidRPr="00A774AA">
        <w:rPr>
          <w:rFonts w:eastAsia="Times New Roman"/>
        </w:rPr>
        <w:t>y</w:t>
      </w:r>
      <w:r w:rsidRPr="00A774AA">
        <w:rPr>
          <w:rFonts w:eastAsia="Times New Roman"/>
        </w:rPr>
        <w:t xml:space="preserve"> kosztorys</w:t>
      </w:r>
      <w:r w:rsidR="00615CB0" w:rsidRPr="00A774AA">
        <w:rPr>
          <w:rFonts w:eastAsia="Times New Roman"/>
        </w:rPr>
        <w:t xml:space="preserve"> ofertow</w:t>
      </w:r>
      <w:r w:rsidR="00C75884" w:rsidRPr="00A774AA">
        <w:rPr>
          <w:rFonts w:eastAsia="Times New Roman"/>
        </w:rPr>
        <w:t>y</w:t>
      </w:r>
      <w:r w:rsidRPr="00A774AA">
        <w:rPr>
          <w:rFonts w:eastAsia="Times New Roman"/>
          <w:b/>
        </w:rPr>
        <w:t xml:space="preserve"> </w:t>
      </w:r>
      <w:r w:rsidR="00A774AA">
        <w:rPr>
          <w:rFonts w:eastAsia="Times New Roman"/>
        </w:rPr>
        <w:t xml:space="preserve">(załącznik nr </w:t>
      </w:r>
      <w:r w:rsidR="00E957BD">
        <w:rPr>
          <w:rFonts w:eastAsia="Times New Roman"/>
        </w:rPr>
        <w:t>10</w:t>
      </w:r>
      <w:r w:rsidRPr="00A774AA">
        <w:rPr>
          <w:rFonts w:eastAsia="Times New Roman"/>
        </w:rPr>
        <w:t xml:space="preserve"> do SIWZ),</w:t>
      </w:r>
    </w:p>
    <w:p w:rsidR="002C4B84" w:rsidRPr="00A774AA" w:rsidRDefault="002C4B84" w:rsidP="002C4B84">
      <w:pPr>
        <w:widowControl/>
        <w:tabs>
          <w:tab w:val="center" w:pos="22789"/>
          <w:tab w:val="right" w:pos="27325"/>
        </w:tabs>
        <w:spacing w:line="360" w:lineRule="auto"/>
        <w:jc w:val="both"/>
      </w:pPr>
      <w:r w:rsidRPr="00A774AA">
        <w:t>9) Pełnomocnictwo do reprezentowania w postępowaniu albo do reprezentowania</w:t>
      </w:r>
      <w:r w:rsidRPr="00E30F89">
        <w:rPr>
          <w:color w:val="FF0000"/>
        </w:rPr>
        <w:t xml:space="preserve">                       </w:t>
      </w:r>
      <w:r w:rsidRPr="00A774AA">
        <w:t>w postępowaniu i zawarcia umowy w przypadku Wykonawców wspólnie ubiegających się              o udzielenie zamówienia.</w:t>
      </w:r>
    </w:p>
    <w:p w:rsidR="002C4B84" w:rsidRDefault="002C4B84" w:rsidP="002C4B84">
      <w:pPr>
        <w:widowControl/>
        <w:tabs>
          <w:tab w:val="center" w:pos="22789"/>
          <w:tab w:val="right" w:pos="27325"/>
        </w:tabs>
        <w:spacing w:line="360" w:lineRule="auto"/>
        <w:jc w:val="both"/>
      </w:pPr>
      <w:r w:rsidRPr="00A774AA">
        <w:t xml:space="preserve">10) Pełnomocnictwo do występowania w imieniu Wykonawcy, w przypadku gdy dokumenty składające się na ofertę podpisuje osoba nieuprawniona do reprezentowania Wykonawcy (zgodnie  z </w:t>
      </w:r>
      <w:r w:rsidR="00794D7F">
        <w:t>wpisem do</w:t>
      </w:r>
      <w:r w:rsidRPr="00A774AA">
        <w:t xml:space="preserve"> Krajowego Rejestru Sądowego lub z </w:t>
      </w:r>
      <w:r w:rsidR="00794D7F">
        <w:t>wpisem</w:t>
      </w:r>
      <w:r w:rsidRPr="00A774AA">
        <w:t xml:space="preserve"> do ewidencji działalności gospodarczej).</w:t>
      </w:r>
    </w:p>
    <w:p w:rsidR="00FB5D9F" w:rsidRPr="001B5800" w:rsidRDefault="00800B26" w:rsidP="00FB5D9F">
      <w:pPr>
        <w:spacing w:line="360" w:lineRule="auto"/>
        <w:rPr>
          <w:b/>
        </w:rPr>
      </w:pPr>
      <w:r>
        <w:t>1</w:t>
      </w:r>
      <w:r w:rsidR="00FB5D9F">
        <w:t>1)</w:t>
      </w:r>
      <w:r>
        <w:t xml:space="preserve">. </w:t>
      </w:r>
      <w:r w:rsidR="00FB5D9F" w:rsidRPr="00FB5D9F">
        <w:rPr>
          <w:rFonts w:eastAsia="Times New Roman"/>
        </w:rPr>
        <w:t xml:space="preserve">Oświadczenie </w:t>
      </w:r>
      <w:proofErr w:type="spellStart"/>
      <w:r w:rsidR="00FB5D9F" w:rsidRPr="00FB5D9F">
        <w:t>ws</w:t>
      </w:r>
      <w:proofErr w:type="spellEnd"/>
      <w:r w:rsidR="00FB5D9F" w:rsidRPr="00FB5D9F">
        <w:t>. powstania obowiązku podatkowego (załącznik nr 11 do SIWZ).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2. Ofertę należy sporządzić w języku polskim w formie pisemnej.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3. Ofertę należy sporządzić zgodnie z wymaganiami umieszczonymi w SIWZ oraz dołączyć wszystkie wymagane dokumenty i oświadczenia.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4. Dokumenty i oświadczenia składające się na ofertę powinny być podpisane przez osobę upoważnioną do występowania w imieniu Wykonawcy, a w przypadku składania oferty wspólnej – przez pełnomocnika Wykonawców składających ofertę wspólną.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5. Podpisy na ofercie, oświadczeniach i dokumentach powinny być czytelne albo opatrzone imienną pieczątką.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6. Poprawki powinny być naniesione czytelnie i opatrzone podpisem osoby upoważnionej.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7. Każdy Wykonawca może złożyć w niniejszym przetargu tylko jedną ofertę.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8. W przypadku, gdy jakikolwiek składnik wzoru oferty nie dotyczy Wykonawcy, należy wpisać „nie dotyczy”.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 xml:space="preserve">9. Wymagane powyżej dokumenty </w:t>
      </w:r>
      <w:r w:rsidR="00AF22A7" w:rsidRPr="00A774AA">
        <w:t>muszą</w:t>
      </w:r>
      <w:r w:rsidRPr="00A774AA">
        <w:t xml:space="preserve"> być złożone w formie oryginału</w:t>
      </w:r>
      <w:r w:rsidR="00AF22A7" w:rsidRPr="00A774AA">
        <w:t xml:space="preserve"> (z wyjątkiem dokumentów </w:t>
      </w:r>
      <w:r w:rsidR="00AF22A7" w:rsidRPr="00A774AA">
        <w:rPr>
          <w:rFonts w:eastAsia="ArialMT" w:cs="ArialMT"/>
        </w:rPr>
        <w:t xml:space="preserve">potwierdzających, że </w:t>
      </w:r>
      <w:r w:rsidR="00E957BD">
        <w:rPr>
          <w:rFonts w:eastAsia="ArialMT" w:cs="ArialMT"/>
        </w:rPr>
        <w:t xml:space="preserve">roboty </w:t>
      </w:r>
      <w:proofErr w:type="spellStart"/>
      <w:r w:rsidR="00E957BD">
        <w:rPr>
          <w:rFonts w:eastAsia="ArialMT" w:cs="ArialMT"/>
        </w:rPr>
        <w:t>budowalne</w:t>
      </w:r>
      <w:proofErr w:type="spellEnd"/>
      <w:r w:rsidR="00AF22A7" w:rsidRPr="00A774AA">
        <w:rPr>
          <w:rFonts w:eastAsia="ArialMT" w:cs="ArialMT"/>
        </w:rPr>
        <w:t xml:space="preserve"> zostały wykonane w sposób należyty</w:t>
      </w:r>
      <w:r w:rsidR="00AF22A7" w:rsidRPr="00A774AA">
        <w:t xml:space="preserve">– sytuacja opisana w punkcie X.1.3 dokumenty mogą zostać złożone w oryginale lub </w:t>
      </w:r>
      <w:r w:rsidRPr="00A774AA">
        <w:t>kserokopii poświadczonej za zgodność z oryginałem</w:t>
      </w:r>
      <w:r w:rsidR="00AF22A7" w:rsidRPr="00A774AA">
        <w:t>)</w:t>
      </w:r>
      <w:r w:rsidRPr="00A774AA">
        <w:t>.</w:t>
      </w:r>
    </w:p>
    <w:p w:rsidR="002C4B84" w:rsidRDefault="002C4B84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 xml:space="preserve">10. Ponadto zaleca się załączenie spisu treści oferty, ułożenia wszystkich wymaganych dokumentów zgodnie z kolejnością podaną w SIWZ, spięcie oferty w sposób zapobiegający jej </w:t>
      </w:r>
      <w:proofErr w:type="spellStart"/>
      <w:r w:rsidRPr="00A774AA">
        <w:rPr>
          <w:rFonts w:eastAsia="Times New Roman"/>
        </w:rPr>
        <w:t>dekompletacji</w:t>
      </w:r>
      <w:proofErr w:type="spellEnd"/>
      <w:r w:rsidRPr="00A774AA">
        <w:rPr>
          <w:rFonts w:eastAsia="Times New Roman"/>
        </w:rPr>
        <w:t xml:space="preserve"> oraz ponumerowanie wszystkich stron.</w:t>
      </w:r>
    </w:p>
    <w:p w:rsidR="001E3638" w:rsidRDefault="001E3638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</w:p>
    <w:p w:rsidR="00153158" w:rsidRPr="00A774AA" w:rsidRDefault="00153158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</w:p>
    <w:p w:rsidR="00A10802" w:rsidRPr="006148E4" w:rsidRDefault="00A10802" w:rsidP="000A3041">
      <w:pPr>
        <w:pStyle w:val="Domylnie"/>
        <w:spacing w:line="360" w:lineRule="auto"/>
        <w:ind w:left="24"/>
        <w:jc w:val="both"/>
        <w:rPr>
          <w:rFonts w:eastAsia="Times New Roman"/>
          <w:b/>
          <w:bCs/>
          <w:color w:val="auto"/>
        </w:rPr>
      </w:pPr>
      <w:r w:rsidRPr="006148E4">
        <w:rPr>
          <w:rFonts w:eastAsia="Times New Roman"/>
          <w:b/>
          <w:bCs/>
          <w:color w:val="auto"/>
        </w:rPr>
        <w:lastRenderedPageBreak/>
        <w:t>XI. Miejsce oraz termin składania i otwarcia ofert.</w:t>
      </w:r>
    </w:p>
    <w:p w:rsidR="00A10802" w:rsidRPr="006148E4" w:rsidRDefault="00A10802" w:rsidP="001B4D69">
      <w:pPr>
        <w:pStyle w:val="Domylnie"/>
        <w:spacing w:line="360" w:lineRule="auto"/>
        <w:jc w:val="both"/>
        <w:rPr>
          <w:color w:val="auto"/>
        </w:rPr>
      </w:pPr>
      <w:r w:rsidRPr="006148E4">
        <w:rPr>
          <w:color w:val="auto"/>
        </w:rPr>
        <w:t>1. Oferty należy składać w Urzędzie Gminy Chełmno, ul. Dworcowa 1, 86-200 Chełmno, pokój nr 319 (II</w:t>
      </w:r>
      <w:r w:rsidR="00F43CBC" w:rsidRPr="006148E4">
        <w:rPr>
          <w:color w:val="auto"/>
        </w:rPr>
        <w:t xml:space="preserve"> </w:t>
      </w:r>
      <w:r w:rsidRPr="006148E4">
        <w:rPr>
          <w:color w:val="auto"/>
        </w:rPr>
        <w:t>piętro), w zamkniętych kopertach. Koperta powinna być zaadresowana:</w:t>
      </w:r>
    </w:p>
    <w:p w:rsidR="00A10802" w:rsidRPr="006148E4" w:rsidRDefault="00A10802" w:rsidP="001B4D69">
      <w:pPr>
        <w:tabs>
          <w:tab w:val="center" w:pos="9643"/>
          <w:tab w:val="right" w:pos="14179"/>
        </w:tabs>
        <w:spacing w:line="360" w:lineRule="auto"/>
        <w:ind w:left="227"/>
        <w:jc w:val="center"/>
        <w:rPr>
          <w:b/>
        </w:rPr>
      </w:pPr>
      <w:r w:rsidRPr="006148E4">
        <w:rPr>
          <w:b/>
        </w:rPr>
        <w:t>Urząd Gminy Chełmno</w:t>
      </w:r>
    </w:p>
    <w:p w:rsidR="00A10802" w:rsidRPr="006148E4" w:rsidRDefault="00A10802" w:rsidP="001B4D69">
      <w:pPr>
        <w:tabs>
          <w:tab w:val="center" w:pos="9643"/>
          <w:tab w:val="right" w:pos="14179"/>
        </w:tabs>
        <w:spacing w:line="360" w:lineRule="auto"/>
        <w:ind w:left="227"/>
        <w:jc w:val="center"/>
        <w:rPr>
          <w:b/>
        </w:rPr>
      </w:pPr>
      <w:r w:rsidRPr="006148E4">
        <w:rPr>
          <w:b/>
        </w:rPr>
        <w:t>ul. Dworcowa 1, 86-200 Chełmno</w:t>
      </w:r>
    </w:p>
    <w:p w:rsidR="00A10802" w:rsidRPr="00FD4107" w:rsidRDefault="00A10802" w:rsidP="001B4D69">
      <w:pPr>
        <w:tabs>
          <w:tab w:val="center" w:pos="4876"/>
          <w:tab w:val="right" w:pos="9412"/>
        </w:tabs>
        <w:spacing w:line="360" w:lineRule="auto"/>
        <w:jc w:val="center"/>
        <w:rPr>
          <w:b/>
          <w:color w:val="FF0000"/>
        </w:rPr>
      </w:pPr>
      <w:r w:rsidRPr="000733B4">
        <w:t>oraz oznaczona</w:t>
      </w:r>
      <w:r w:rsidRPr="000733B4">
        <w:rPr>
          <w:b/>
        </w:rPr>
        <w:t>:</w:t>
      </w:r>
      <w:r w:rsidR="007757B2" w:rsidRPr="000733B4">
        <w:rPr>
          <w:b/>
        </w:rPr>
        <w:t xml:space="preserve"> </w:t>
      </w:r>
      <w:r w:rsidR="00E957BD" w:rsidRPr="003E366A">
        <w:rPr>
          <w:b/>
        </w:rPr>
        <w:t>„</w:t>
      </w:r>
      <w:r w:rsidR="00794D7F">
        <w:rPr>
          <w:b/>
        </w:rPr>
        <w:t>Przebudowa</w:t>
      </w:r>
      <w:r w:rsidR="00E957BD" w:rsidRPr="00D12E19">
        <w:rPr>
          <w:b/>
        </w:rPr>
        <w:t xml:space="preserve"> drogi gminnej i kanalizacji deszczowej w miejscowości Borówno</w:t>
      </w:r>
      <w:r w:rsidR="00E957BD" w:rsidRPr="003E366A">
        <w:rPr>
          <w:b/>
        </w:rPr>
        <w:t>”</w:t>
      </w:r>
      <w:r w:rsidR="001B4D69" w:rsidRPr="001B4D69">
        <w:rPr>
          <w:b/>
        </w:rPr>
        <w:t xml:space="preserve"> </w:t>
      </w:r>
    </w:p>
    <w:p w:rsidR="00A10802" w:rsidRPr="000733B4" w:rsidRDefault="00A10802" w:rsidP="001B4D69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FD4107">
        <w:rPr>
          <w:b/>
          <w:color w:val="FF0000"/>
        </w:rPr>
        <w:t xml:space="preserve">                           </w:t>
      </w:r>
      <w:r w:rsidR="00CA4D0D" w:rsidRPr="00FD4107">
        <w:rPr>
          <w:b/>
          <w:color w:val="FF0000"/>
        </w:rPr>
        <w:t xml:space="preserve">    </w:t>
      </w:r>
      <w:r w:rsidR="00CA4D0D" w:rsidRPr="000733B4">
        <w:rPr>
          <w:b/>
        </w:rPr>
        <w:t>„Nie ot</w:t>
      </w:r>
      <w:r w:rsidR="00794D7F">
        <w:rPr>
          <w:b/>
        </w:rPr>
        <w:t>wierać przed dniem 05</w:t>
      </w:r>
      <w:r w:rsidR="001B4D69">
        <w:rPr>
          <w:b/>
        </w:rPr>
        <w:t>.0</w:t>
      </w:r>
      <w:r w:rsidR="00E957BD">
        <w:rPr>
          <w:b/>
        </w:rPr>
        <w:t>5.2016</w:t>
      </w:r>
      <w:r w:rsidRPr="000733B4">
        <w:rPr>
          <w:b/>
        </w:rPr>
        <w:t xml:space="preserve"> r. Godz. 1</w:t>
      </w:r>
      <w:r w:rsidR="001B4D69">
        <w:rPr>
          <w:b/>
        </w:rPr>
        <w:t>2</w:t>
      </w:r>
      <w:r w:rsidR="00322DD9" w:rsidRPr="000733B4">
        <w:rPr>
          <w:b/>
          <w:vertAlign w:val="superscript"/>
        </w:rPr>
        <w:t>15</w:t>
      </w:r>
      <w:r w:rsidRPr="000733B4">
        <w:rPr>
          <w:b/>
        </w:rPr>
        <w:t>”</w:t>
      </w:r>
    </w:p>
    <w:p w:rsidR="00F43CBC" w:rsidRPr="000733B4" w:rsidRDefault="00A10802" w:rsidP="000A3041">
      <w:pPr>
        <w:tabs>
          <w:tab w:val="center" w:pos="8026"/>
          <w:tab w:val="right" w:pos="12562"/>
        </w:tabs>
        <w:spacing w:line="360" w:lineRule="auto"/>
        <w:jc w:val="both"/>
      </w:pPr>
      <w:r w:rsidRPr="000733B4">
        <w:t>2.</w:t>
      </w:r>
      <w:r w:rsidRPr="000733B4">
        <w:rPr>
          <w:b/>
        </w:rPr>
        <w:t xml:space="preserve"> </w:t>
      </w:r>
      <w:r w:rsidRPr="000733B4">
        <w:t>Na kopercie należy umieścić nazwę i adres oferenta.</w:t>
      </w:r>
    </w:p>
    <w:p w:rsidR="00A10802" w:rsidRPr="000733B4" w:rsidRDefault="00A10802" w:rsidP="000A3041">
      <w:pPr>
        <w:tabs>
          <w:tab w:val="center" w:pos="8026"/>
          <w:tab w:val="right" w:pos="12562"/>
        </w:tabs>
        <w:spacing w:line="360" w:lineRule="auto"/>
        <w:jc w:val="both"/>
      </w:pPr>
      <w:r w:rsidRPr="000733B4">
        <w:t>3. Termin składania ofert upływa dnia</w:t>
      </w:r>
      <w:r w:rsidR="00E957BD">
        <w:rPr>
          <w:b/>
          <w:bCs/>
        </w:rPr>
        <w:t xml:space="preserve"> 0</w:t>
      </w:r>
      <w:r w:rsidR="00794D7F">
        <w:rPr>
          <w:b/>
          <w:bCs/>
        </w:rPr>
        <w:t>5</w:t>
      </w:r>
      <w:r w:rsidR="00E957BD">
        <w:rPr>
          <w:b/>
          <w:bCs/>
        </w:rPr>
        <w:t>.05.2016</w:t>
      </w:r>
      <w:r w:rsidRPr="000733B4">
        <w:rPr>
          <w:b/>
          <w:bCs/>
        </w:rPr>
        <w:t>r. Godz. 1</w:t>
      </w:r>
      <w:r w:rsidR="001B4D69">
        <w:rPr>
          <w:b/>
          <w:bCs/>
        </w:rPr>
        <w:t>2</w:t>
      </w:r>
      <w:r w:rsidRPr="000733B4">
        <w:rPr>
          <w:b/>
          <w:bCs/>
          <w:vertAlign w:val="superscript"/>
        </w:rPr>
        <w:t>00</w:t>
      </w:r>
      <w:r w:rsidRPr="000733B4">
        <w:rPr>
          <w:b/>
          <w:bCs/>
        </w:rPr>
        <w:t>.</w:t>
      </w:r>
    </w:p>
    <w:p w:rsidR="00F43CBC" w:rsidRPr="000733B4" w:rsidRDefault="00A10802" w:rsidP="000A3041">
      <w:pPr>
        <w:tabs>
          <w:tab w:val="left" w:pos="420"/>
          <w:tab w:val="center" w:pos="5101"/>
          <w:tab w:val="right" w:pos="9637"/>
        </w:tabs>
        <w:spacing w:line="360" w:lineRule="auto"/>
        <w:ind w:left="15"/>
        <w:jc w:val="both"/>
      </w:pPr>
      <w:r w:rsidRPr="000733B4">
        <w:t>4. Oferty otrzymane przez Zamawiającego po podanym terminie</w:t>
      </w:r>
      <w:r w:rsidR="00021870" w:rsidRPr="000733B4">
        <w:t xml:space="preserve"> zostaną </w:t>
      </w:r>
      <w:r w:rsidR="008D7C1C" w:rsidRPr="000733B4">
        <w:t xml:space="preserve">niezwłocznie </w:t>
      </w:r>
      <w:r w:rsidR="00021870" w:rsidRPr="000733B4">
        <w:t>zwrócone Wykonawcom.</w:t>
      </w:r>
    </w:p>
    <w:p w:rsidR="00A10802" w:rsidRPr="000733B4" w:rsidRDefault="00A10802" w:rsidP="000A3041">
      <w:pPr>
        <w:tabs>
          <w:tab w:val="left" w:pos="420"/>
          <w:tab w:val="center" w:pos="5101"/>
          <w:tab w:val="right" w:pos="9637"/>
        </w:tabs>
        <w:spacing w:line="360" w:lineRule="auto"/>
        <w:ind w:left="15"/>
        <w:jc w:val="both"/>
      </w:pPr>
      <w:r w:rsidRPr="000733B4">
        <w:t>5. Wykonawca może wprowadzić zmiany lub wycofać złożoną przez siebie ofertę pod warunkiem, że</w:t>
      </w:r>
      <w:r w:rsidR="00F43CBC" w:rsidRPr="000733B4">
        <w:t xml:space="preserve"> </w:t>
      </w:r>
      <w:r w:rsidRPr="000733B4">
        <w:t>Zamawiający otrzyma pisemne powiadomienia o wprowadzeniu zmian lub wycofaniu oferty przed</w:t>
      </w:r>
      <w:r w:rsidR="00F43CBC" w:rsidRPr="000733B4">
        <w:t xml:space="preserve"> </w:t>
      </w:r>
      <w:r w:rsidRPr="000733B4">
        <w:t>upływem terminu składania ofert. Powiadomienie o w</w:t>
      </w:r>
      <w:r w:rsidR="00F43CBC" w:rsidRPr="000733B4">
        <w:t xml:space="preserve">prowadzeniu zmian lub wycofaniu </w:t>
      </w:r>
      <w:r w:rsidRPr="000733B4">
        <w:t>oferty musi być złożone jak powyżej. Koperta powinna być oznaczona „Zmiana” lub „Wycofanie”. Wykonawca nie</w:t>
      </w:r>
      <w:r w:rsidR="00F43CBC" w:rsidRPr="000733B4">
        <w:t xml:space="preserve"> </w:t>
      </w:r>
      <w:r w:rsidRPr="000733B4">
        <w:t>może wycofać oferty ani wprowadzić jakichkolwiek zmian w treści oferty po upływie terminu składania</w:t>
      </w:r>
      <w:r w:rsidR="00F43CBC" w:rsidRPr="000733B4">
        <w:t xml:space="preserve"> </w:t>
      </w:r>
      <w:r w:rsidRPr="000733B4">
        <w:t>ofert.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6. Otwarcia ofert dokona komisja przetargowa w siedzibie Zamawiającego w Chełmnie, ul. Dworcowa 1,</w:t>
      </w:r>
      <w:r w:rsidR="00F43CBC" w:rsidRPr="000733B4">
        <w:t xml:space="preserve"> </w:t>
      </w:r>
      <w:r w:rsidRPr="000733B4">
        <w:t xml:space="preserve">w pokoju nr 319 (II piętro) w dniu  </w:t>
      </w:r>
      <w:r w:rsidR="00794D7F">
        <w:rPr>
          <w:b/>
          <w:bCs/>
        </w:rPr>
        <w:t>05</w:t>
      </w:r>
      <w:r w:rsidR="00E957BD">
        <w:rPr>
          <w:b/>
          <w:bCs/>
        </w:rPr>
        <w:t>.05</w:t>
      </w:r>
      <w:r w:rsidRPr="000733B4">
        <w:rPr>
          <w:b/>
          <w:bCs/>
        </w:rPr>
        <w:t>.2</w:t>
      </w:r>
      <w:r w:rsidR="00E957BD">
        <w:rPr>
          <w:b/>
        </w:rPr>
        <w:t>016</w:t>
      </w:r>
      <w:r w:rsidRPr="000733B4">
        <w:rPr>
          <w:b/>
        </w:rPr>
        <w:t>r. godz. 1</w:t>
      </w:r>
      <w:r w:rsidR="001B4D69">
        <w:rPr>
          <w:b/>
        </w:rPr>
        <w:t>2</w:t>
      </w:r>
      <w:r w:rsidR="00322DD9" w:rsidRPr="000733B4">
        <w:rPr>
          <w:b/>
          <w:vertAlign w:val="superscript"/>
        </w:rPr>
        <w:t>15</w:t>
      </w:r>
      <w:r w:rsidRPr="000733B4">
        <w:rPr>
          <w:b/>
        </w:rPr>
        <w:t>”</w:t>
      </w:r>
      <w:r w:rsidRPr="000733B4">
        <w:t xml:space="preserve">        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7. Kolejność otwierania ofert będzie zgodna z kolejnością rejestracji ich wpływu do Zamawiającego.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8. Bezpośrednio przed otwarciem ofert Zamawiający poda kwotę, jaką zamierza przeznaczyć na</w:t>
      </w:r>
      <w:r w:rsidR="000733B4">
        <w:t xml:space="preserve"> </w:t>
      </w:r>
      <w:r w:rsidRPr="000733B4">
        <w:t>sfinansowanie zamówienia.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 xml:space="preserve">9. Podczas otwarcia ofert, Zamawiający ogłosi nazwy (firmy) oraz adresy Wykonawców, </w:t>
      </w:r>
      <w:r w:rsidR="008B7641">
        <w:t xml:space="preserve">              </w:t>
      </w:r>
      <w:r w:rsidRPr="000733B4">
        <w:t>a także</w:t>
      </w:r>
      <w:r w:rsidR="00F43CBC" w:rsidRPr="000733B4">
        <w:t xml:space="preserve"> </w:t>
      </w:r>
      <w:r w:rsidRPr="000733B4">
        <w:t xml:space="preserve">informacje dotyczące ceny, terminu wykonania zamówienia, okresu gwarancji </w:t>
      </w:r>
      <w:r w:rsidR="008B7641">
        <w:t xml:space="preserve">                    </w:t>
      </w:r>
      <w:r w:rsidRPr="000733B4">
        <w:t>i warunków płatności</w:t>
      </w:r>
      <w:r w:rsidR="00F43CBC" w:rsidRPr="000733B4">
        <w:t xml:space="preserve"> </w:t>
      </w:r>
      <w:r w:rsidRPr="000733B4">
        <w:t>zawartych w ofertach.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10. Wykonawca, który nie będzie obecny przy otwieraniu ofert może wystąpić do Zamawiającego</w:t>
      </w:r>
      <w:r w:rsidR="000733B4" w:rsidRPr="000733B4">
        <w:t xml:space="preserve"> </w:t>
      </w:r>
      <w:r w:rsidRPr="000733B4">
        <w:t>z</w:t>
      </w:r>
      <w:r w:rsidR="00F43CBC" w:rsidRPr="000733B4">
        <w:t xml:space="preserve"> </w:t>
      </w:r>
      <w:r w:rsidRPr="000733B4">
        <w:t>wnioskiem o przesłanie informacji ogłoszonych w trakci</w:t>
      </w:r>
      <w:r w:rsidR="00F43CBC" w:rsidRPr="000733B4">
        <w:t xml:space="preserve">e otwarcia ofert. Informacje te </w:t>
      </w:r>
      <w:r w:rsidRPr="000733B4">
        <w:t>Zamawiający</w:t>
      </w:r>
      <w:r w:rsidR="00F43CBC" w:rsidRPr="000733B4">
        <w:t xml:space="preserve"> </w:t>
      </w:r>
      <w:r w:rsidRPr="000733B4">
        <w:t>prześle niezwłocznie Wykonawcy.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11. Ocena ofert: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Zamawiający oceni ważność ofert pod względem formalnym oraz przyjętych w SIWZ kryteriów oceny</w:t>
      </w:r>
      <w:r w:rsidR="00F43CBC" w:rsidRPr="000733B4">
        <w:t xml:space="preserve"> </w:t>
      </w:r>
      <w:r w:rsidRPr="000733B4">
        <w:t>ofert na posiedzeniu niejawnym.</w:t>
      </w:r>
    </w:p>
    <w:p w:rsidR="00A10802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 xml:space="preserve">Zamawiający poprawi oczywiste omyłki w treści oferty, w sposób określony w art. 87 ust. 2 </w:t>
      </w:r>
      <w:r w:rsidRPr="001022D1">
        <w:lastRenderedPageBreak/>
        <w:t>ustawy</w:t>
      </w:r>
      <w:r w:rsidR="00F43CBC" w:rsidRPr="001022D1">
        <w:t xml:space="preserve"> </w:t>
      </w:r>
      <w:r w:rsidRPr="001022D1">
        <w:t xml:space="preserve"> Prawo zamówień publicznych.</w:t>
      </w:r>
    </w:p>
    <w:p w:rsidR="008B7641" w:rsidRPr="001022D1" w:rsidRDefault="008B7641" w:rsidP="000A3041">
      <w:pPr>
        <w:tabs>
          <w:tab w:val="center" w:pos="4876"/>
          <w:tab w:val="right" w:pos="9412"/>
        </w:tabs>
        <w:spacing w:line="360" w:lineRule="auto"/>
        <w:jc w:val="both"/>
      </w:pPr>
    </w:p>
    <w:p w:rsidR="00A10802" w:rsidRPr="001022D1" w:rsidRDefault="00A10802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1022D1">
        <w:rPr>
          <w:b/>
        </w:rPr>
        <w:t>XII. OPIS SPOSOBU OBLICZENIA CENY</w:t>
      </w:r>
    </w:p>
    <w:p w:rsidR="00E957BD" w:rsidRPr="001022D1" w:rsidRDefault="00E957BD" w:rsidP="00E957BD">
      <w:pPr>
        <w:tabs>
          <w:tab w:val="center" w:pos="11701"/>
          <w:tab w:val="right" w:pos="16237"/>
        </w:tabs>
        <w:spacing w:line="360" w:lineRule="auto"/>
        <w:jc w:val="both"/>
        <w:rPr>
          <w:b/>
        </w:rPr>
      </w:pPr>
      <w:r w:rsidRPr="0011439D">
        <w:t>Podana w ofercie cena ofertowa musi uwzględniać wszystkie wymagania niniejszej specyfikacji wraz z załącznikami oraz obejmować w</w:t>
      </w:r>
      <w:r>
        <w:t>szelkie koszty, jakie poniesie W</w:t>
      </w:r>
      <w:r w:rsidRPr="0011439D">
        <w:t>ykonawca z tytułu realizacji przedmiotu zamówienia. Cena ofertowa - jest to cena za wykonanie całego przedmiotu zamówienia w określonym terminie</w:t>
      </w:r>
      <w:r w:rsidR="00794D7F">
        <w:t xml:space="preserve">. </w:t>
      </w:r>
      <w:r w:rsidRPr="0011439D">
        <w:t xml:space="preserve">Cena ofertowa obejmuje także wszelkie koszty określone w projekcie umowy stanowiącym załącznik nr </w:t>
      </w:r>
      <w:r w:rsidR="00794D7F">
        <w:t>12</w:t>
      </w:r>
      <w:r w:rsidRPr="0011439D">
        <w:t xml:space="preserve"> do SIWZ</w:t>
      </w:r>
      <w:r>
        <w:t xml:space="preserve">. </w:t>
      </w:r>
    </w:p>
    <w:p w:rsidR="001E3638" w:rsidRPr="001D1F67" w:rsidRDefault="001E3638" w:rsidP="001D1F67">
      <w:pPr>
        <w:autoSpaceDE w:val="0"/>
        <w:autoSpaceDN w:val="0"/>
        <w:adjustRightInd w:val="0"/>
        <w:spacing w:line="360" w:lineRule="auto"/>
        <w:jc w:val="both"/>
      </w:pPr>
    </w:p>
    <w:p w:rsidR="00A10802" w:rsidRPr="001022D1" w:rsidRDefault="00A10802" w:rsidP="000A3041">
      <w:pPr>
        <w:pStyle w:val="Domylnie"/>
        <w:tabs>
          <w:tab w:val="left" w:pos="195"/>
        </w:tabs>
        <w:spacing w:line="360" w:lineRule="auto"/>
        <w:jc w:val="both"/>
        <w:rPr>
          <w:b/>
          <w:bCs/>
          <w:color w:val="auto"/>
        </w:rPr>
      </w:pPr>
      <w:r w:rsidRPr="001022D1">
        <w:rPr>
          <w:b/>
          <w:bCs/>
          <w:color w:val="auto"/>
        </w:rPr>
        <w:t>XIII. Opis kryteriów, którymi zamawiający będzie się kierował przy wyborze oferty, wraz</w:t>
      </w:r>
      <w:r w:rsidR="001022D1" w:rsidRPr="001022D1">
        <w:rPr>
          <w:b/>
          <w:bCs/>
          <w:color w:val="auto"/>
        </w:rPr>
        <w:t xml:space="preserve"> </w:t>
      </w:r>
      <w:r w:rsidRPr="001022D1">
        <w:rPr>
          <w:b/>
          <w:bCs/>
          <w:color w:val="auto"/>
        </w:rPr>
        <w:t xml:space="preserve">z podaniem znaczenia tych kryteriów i sposobu oceny ofert 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>
        <w:t xml:space="preserve">1. </w:t>
      </w:r>
      <w:r w:rsidRPr="001022D1">
        <w:t>Wybór oferty najkorzystniejszej zostanie dokonany według następujących kryteriów oceny ofert: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842"/>
        <w:gridCol w:w="2269"/>
        <w:gridCol w:w="4394"/>
      </w:tblGrid>
      <w:tr w:rsidR="00E957BD" w:rsidTr="00E957BD">
        <w:tc>
          <w:tcPr>
            <w:tcW w:w="675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Lp.</w:t>
            </w:r>
          </w:p>
        </w:tc>
        <w:tc>
          <w:tcPr>
            <w:tcW w:w="1842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Nazwa kryterium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Procentowe znaczenie kryterium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Maksymalna ilość punktów jakie może otrzymać oferta za dane kryterium </w:t>
            </w:r>
          </w:p>
        </w:tc>
      </w:tr>
      <w:tr w:rsidR="00E957BD" w:rsidTr="00E957BD">
        <w:tc>
          <w:tcPr>
            <w:tcW w:w="675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1842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Cena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97 %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97 punktów </w:t>
            </w:r>
          </w:p>
        </w:tc>
      </w:tr>
      <w:tr w:rsidR="00E957BD" w:rsidTr="00E957BD">
        <w:tc>
          <w:tcPr>
            <w:tcW w:w="675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2.</w:t>
            </w:r>
          </w:p>
        </w:tc>
        <w:tc>
          <w:tcPr>
            <w:tcW w:w="1842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Okres gwarancji 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3 %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3 punkty</w:t>
            </w:r>
          </w:p>
        </w:tc>
      </w:tr>
      <w:tr w:rsidR="00E957BD" w:rsidTr="00E957BD">
        <w:tc>
          <w:tcPr>
            <w:tcW w:w="2517" w:type="dxa"/>
            <w:gridSpan w:val="2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Łączna liczba punktów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100 % 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100 punktów</w:t>
            </w:r>
          </w:p>
        </w:tc>
      </w:tr>
    </w:tbl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 w:rsidRPr="001022D1">
        <w:t>Za najkorzystniejszą zostanie uznana oferta, któ</w:t>
      </w:r>
      <w:r>
        <w:t>ra zgodnie z powyższym kryteriami</w:t>
      </w:r>
      <w:r w:rsidRPr="001022D1">
        <w:t xml:space="preserve"> </w:t>
      </w:r>
      <w:r>
        <w:t>uzyska najwyższą liczbę punktów obliczoną w następujący sposób: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center"/>
        <w:rPr>
          <w:b/>
        </w:rPr>
      </w:pPr>
      <w:r>
        <w:rPr>
          <w:b/>
        </w:rPr>
        <w:t>P = PC</w:t>
      </w:r>
      <w:r w:rsidRPr="008A6CDE">
        <w:rPr>
          <w:b/>
        </w:rPr>
        <w:t xml:space="preserve"> + </w:t>
      </w:r>
      <w:r>
        <w:rPr>
          <w:b/>
        </w:rPr>
        <w:t>PG</w:t>
      </w:r>
    </w:p>
    <w:p w:rsidR="00E957BD" w:rsidRPr="001D5B52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 w:rsidRPr="001D5B52">
        <w:t>Gdzie: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>
        <w:rPr>
          <w:b/>
        </w:rPr>
        <w:t>P – ogólne liczba punktów.</w:t>
      </w:r>
    </w:p>
    <w:p w:rsidR="00E957BD" w:rsidRPr="008A6CDE" w:rsidRDefault="00E957BD" w:rsidP="00E957BD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>
        <w:rPr>
          <w:b/>
        </w:rPr>
        <w:t>PC, PG – punkty otrzymane w poszczególnych kryteriach.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>
        <w:t>PC – liczba punktów w kryterium cena, które oblicza się w następujący sposób: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D522A3">
        <w:rPr>
          <w:b/>
        </w:rPr>
        <w:t>PC=</w:t>
      </w:r>
      <w:r>
        <w:rPr>
          <w:b/>
        </w:rPr>
        <w:t xml:space="preserve">   </w:t>
      </w:r>
      <w:r w:rsidRPr="00D522A3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cena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najni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ż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sza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cena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oferty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badanej</m:t>
            </m:r>
          </m:den>
        </m:f>
      </m:oMath>
      <w:r w:rsidRPr="00D522A3">
        <w:rPr>
          <w:b/>
        </w:rPr>
        <w:t xml:space="preserve"> </w:t>
      </w:r>
      <w:r>
        <w:rPr>
          <w:b/>
        </w:rPr>
        <w:t xml:space="preserve">  x 100 pkt. </w:t>
      </w:r>
      <w:r w:rsidRPr="00D522A3">
        <w:rPr>
          <w:b/>
        </w:rPr>
        <w:t xml:space="preserve"> x 97 %</w:t>
      </w:r>
    </w:p>
    <w:p w:rsidR="00E957BD" w:rsidRPr="00D522A3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</w:p>
    <w:p w:rsidR="00E957BD" w:rsidRPr="00695726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 w:rsidRPr="00695726">
        <w:t>PG - liczba punktów w kryterium gwarancja.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Kryterium okres gwarancji na przedmiot zamówienia będzie obliczane na podstawie okresu gwarancji podanego przez Wykonawcę w formularzu ofertowym. 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lastRenderedPageBreak/>
        <w:t>Minimalny okres gwarancji wymagany przez Zamawiającego: 36 miesięcy.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Maksymalny okres gwarancji możliwy do wskazania przez Wykonawcę: 72 miesiące.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Okres gwarancji wskazany przez Wykonawcę będzie równy okresowi rękojmi za wady przedmiotu umowy. </w:t>
      </w:r>
    </w:p>
    <w:p w:rsidR="00E957BD" w:rsidRPr="00C960FC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C960FC">
        <w:rPr>
          <w:b/>
        </w:rPr>
        <w:t>Kryterium okres gwarancji oceniane będzie wg poniższych zasad: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</w:p>
    <w:p w:rsidR="00E957BD" w:rsidRPr="00C960FC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C960FC">
        <w:rPr>
          <w:b/>
        </w:rPr>
        <w:t>Okres gwarancji                         Punkty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36 miesięcy                                0 punktów</w:t>
      </w:r>
    </w:p>
    <w:p w:rsidR="00E957BD" w:rsidRDefault="00794D7F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42</w:t>
      </w:r>
      <w:r w:rsidR="00DD33BB">
        <w:t xml:space="preserve"> </w:t>
      </w:r>
      <w:proofErr w:type="spellStart"/>
      <w:r w:rsidR="00DD33BB">
        <w:t>miesięce</w:t>
      </w:r>
      <w:proofErr w:type="spellEnd"/>
      <w:r w:rsidR="00E957BD">
        <w:t xml:space="preserve">                                1 punkt</w:t>
      </w:r>
    </w:p>
    <w:p w:rsidR="00E957BD" w:rsidRDefault="00794D7F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48</w:t>
      </w:r>
      <w:r w:rsidR="00E957BD">
        <w:t xml:space="preserve"> miesięcy                                   2 punkty </w:t>
      </w:r>
      <w:r w:rsidR="00E957BD">
        <w:tab/>
      </w:r>
      <w:r w:rsidR="00E957BD">
        <w:tab/>
      </w:r>
      <w:r w:rsidR="00E957BD">
        <w:tab/>
      </w:r>
      <w:r w:rsidR="00E957BD">
        <w:tab/>
      </w:r>
      <w:r w:rsidR="00E957BD">
        <w:tab/>
      </w:r>
      <w:r w:rsidR="00E957BD">
        <w:tab/>
      </w:r>
    </w:p>
    <w:p w:rsidR="00E957BD" w:rsidRDefault="00794D7F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54</w:t>
      </w:r>
      <w:r w:rsidR="00E957BD">
        <w:t xml:space="preserve"> miesiące                                3 punkty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2. Liczba uzyskanych punktów przez daną ofertę stanowi sumę punktów przyznanych przez Komisję przetargową, zgodnie ze stosowanymi kryteriami.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3. Na podstawie ww. kryteriów, Zamawiający dokona oceny ofert złożonych przez Wykonawców na wykonanie zamówienia publicznego będącego przedmiotem niniejszego postępowania.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4. Za najkorzystniejszą zostanie uznana oferta, która uzyska najwyższą liczbę punktów (P). Punkty oblicza się z dokładnością do dwóch miejsc po przecinku. 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5. Jeżeli Zamawiający nie może wybrać oferty najkorzystniejszej z uwagi na to, że dwie lub więcej ofert przedstawia taki sam bilans ceny i innych kryteriów oceny ofert, Zamawiający spośród tych ofert wybiera ofertę z najniższą ceną – art. 91 ust. 4 ustawy </w:t>
      </w:r>
      <w:proofErr w:type="spellStart"/>
      <w:r>
        <w:t>Pzp</w:t>
      </w:r>
      <w:proofErr w:type="spellEnd"/>
      <w:r>
        <w:t xml:space="preserve">. </w:t>
      </w:r>
    </w:p>
    <w:p w:rsidR="000B4751" w:rsidRDefault="000B4751" w:rsidP="000A3041">
      <w:pPr>
        <w:pStyle w:val="Domylnie"/>
        <w:spacing w:line="360" w:lineRule="auto"/>
        <w:jc w:val="both"/>
        <w:rPr>
          <w:b/>
          <w:bCs/>
          <w:color w:val="auto"/>
        </w:rPr>
      </w:pPr>
    </w:p>
    <w:p w:rsidR="00A10802" w:rsidRPr="00D631FC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D631FC">
        <w:rPr>
          <w:b/>
          <w:bCs/>
          <w:color w:val="auto"/>
        </w:rPr>
        <w:t xml:space="preserve">XIV. Informacje o formalnościach, jakie powinny zostać dopełnione po wyborze ofert </w:t>
      </w:r>
      <w:r w:rsidR="00287455">
        <w:rPr>
          <w:b/>
          <w:bCs/>
          <w:color w:val="auto"/>
        </w:rPr>
        <w:t xml:space="preserve">             </w:t>
      </w:r>
      <w:r w:rsidRPr="00D631FC">
        <w:rPr>
          <w:b/>
          <w:bCs/>
          <w:color w:val="auto"/>
        </w:rPr>
        <w:t>w celu zawarcia umowy w sprawie zamówienia publicznego.</w:t>
      </w:r>
    </w:p>
    <w:p w:rsidR="002C4B84" w:rsidRPr="00D631FC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D631FC">
        <w:rPr>
          <w:color w:val="auto"/>
        </w:rPr>
        <w:t xml:space="preserve">1. Wykonawca, którego oferta zostanie wybrana </w:t>
      </w:r>
      <w:r>
        <w:rPr>
          <w:color w:val="auto"/>
        </w:rPr>
        <w:t>jest</w:t>
      </w:r>
      <w:r w:rsidRPr="00D631FC">
        <w:rPr>
          <w:color w:val="auto"/>
        </w:rPr>
        <w:t xml:space="preserve"> zobowiązany do podpisania umowy, która stanowi za</w:t>
      </w:r>
      <w:r w:rsidR="000335BE">
        <w:rPr>
          <w:color w:val="auto"/>
        </w:rPr>
        <w:t>łącznik nr 12</w:t>
      </w:r>
      <w:r w:rsidRPr="00D631FC">
        <w:rPr>
          <w:color w:val="auto"/>
        </w:rPr>
        <w:t xml:space="preserve"> do SIWZ. Zamawiający zawrze umowę w sprawie zamówienia publicznego w terminie i sposób określony w art. 94 ustawy </w:t>
      </w:r>
      <w:proofErr w:type="spellStart"/>
      <w:r w:rsidRPr="00D631FC">
        <w:rPr>
          <w:color w:val="auto"/>
        </w:rPr>
        <w:t>Pzp</w:t>
      </w:r>
      <w:proofErr w:type="spellEnd"/>
      <w:r w:rsidRPr="00D631FC">
        <w:rPr>
          <w:color w:val="auto"/>
        </w:rPr>
        <w:t>.</w:t>
      </w:r>
    </w:p>
    <w:p w:rsidR="002C4B84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D631FC">
        <w:rPr>
          <w:color w:val="auto"/>
        </w:rPr>
        <w:t xml:space="preserve">2. Przed zawarciem umowy Wykonawca jest zobowiązany przedstawić umowę regulującą współpracę podmiotów występujących wspólnie. </w:t>
      </w:r>
    </w:p>
    <w:p w:rsidR="002C4B84" w:rsidRDefault="002C4B84" w:rsidP="002C4B84">
      <w:pPr>
        <w:pStyle w:val="Tekstpodstawowy"/>
        <w:widowControl/>
        <w:suppressAutoHyphens w:val="0"/>
        <w:spacing w:after="0" w:line="360" w:lineRule="auto"/>
        <w:jc w:val="both"/>
      </w:pPr>
      <w:r w:rsidRPr="00625DBE">
        <w:t xml:space="preserve">3. Przed podpisaniem umowy Wykonawca </w:t>
      </w:r>
      <w:r>
        <w:t>jest</w:t>
      </w:r>
      <w:r w:rsidRPr="00625DBE">
        <w:t xml:space="preserve"> zobowiązany do wniesienia zabezpieczenia należytego wykonania umowy. </w:t>
      </w:r>
    </w:p>
    <w:p w:rsidR="002C4B84" w:rsidRDefault="002C4B84" w:rsidP="002C4B84">
      <w:pPr>
        <w:pStyle w:val="Tekstpodstawowy"/>
        <w:spacing w:after="0" w:line="360" w:lineRule="auto"/>
        <w:jc w:val="both"/>
      </w:pPr>
      <w:r w:rsidRPr="000A3041">
        <w:t xml:space="preserve">4. Przed zawarciem umowy Wykonawca jest zobowiązany dostarczyć uprawnienia osób, którymi dysponuje  lub będzie dysponował  posiadających uprawnienia wskazane </w:t>
      </w:r>
      <w:r>
        <w:t xml:space="preserve">w </w:t>
      </w:r>
      <w:r w:rsidR="00615CB0">
        <w:t>punkcie</w:t>
      </w:r>
      <w:r w:rsidRPr="000A3041">
        <w:t xml:space="preserve"> </w:t>
      </w:r>
      <w:r w:rsidR="00615CB0">
        <w:lastRenderedPageBreak/>
        <w:t>V.</w:t>
      </w:r>
      <w:r w:rsidRPr="000A3041">
        <w:t>1.3 lub inne prawem dopuszczone wraz z zaświadczeniem o przynależności do odpowiedniej Izby Zawodowej.</w:t>
      </w:r>
    </w:p>
    <w:p w:rsidR="00153158" w:rsidRDefault="00153158" w:rsidP="002C4B84">
      <w:pPr>
        <w:pStyle w:val="Tekstpodstawowy"/>
        <w:spacing w:after="0" w:line="360" w:lineRule="auto"/>
        <w:jc w:val="both"/>
      </w:pPr>
    </w:p>
    <w:p w:rsidR="00A10802" w:rsidRPr="00D631FC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D631FC">
        <w:rPr>
          <w:b/>
          <w:bCs/>
          <w:color w:val="auto"/>
        </w:rPr>
        <w:t>XV.  Wymagania dotyczące zabezpieczenia należytego wykonania umowy.</w:t>
      </w:r>
    </w:p>
    <w:p w:rsidR="002C4B84" w:rsidRDefault="002C4B84" w:rsidP="002C4B84">
      <w:pPr>
        <w:pStyle w:val="Domylnie"/>
        <w:spacing w:line="360" w:lineRule="auto"/>
        <w:jc w:val="both"/>
      </w:pPr>
      <w:r w:rsidRPr="00602723">
        <w:t>1. Wykonawca, którego oferta została uznana za najkorzystniejszą</w:t>
      </w:r>
      <w:r>
        <w:t xml:space="preserve"> zobowiązany jest do wniesienia </w:t>
      </w:r>
      <w:r w:rsidRPr="00602723">
        <w:t xml:space="preserve">zabezpieczenia należytego wykonania umowy w wysokości 8% ceny podanej </w:t>
      </w:r>
      <w:r>
        <w:t xml:space="preserve">             </w:t>
      </w:r>
      <w:r w:rsidRPr="00602723">
        <w:t>w ofercie.</w:t>
      </w:r>
    </w:p>
    <w:p w:rsidR="002C4B84" w:rsidRPr="00602723" w:rsidRDefault="002C4B84" w:rsidP="002C4B84">
      <w:pPr>
        <w:pStyle w:val="Domylnie"/>
        <w:spacing w:line="360" w:lineRule="auto"/>
        <w:jc w:val="both"/>
      </w:pPr>
      <w:r w:rsidRPr="00602723">
        <w:t>2. Zabezpieczenie należytego wykonania umowy będzie służyło do pokrycia roszczeń z tytułu          niewykonania lu</w:t>
      </w:r>
      <w:r w:rsidR="00830BCC">
        <w:t xml:space="preserve">b nienależytego wykonania umowy, a także </w:t>
      </w:r>
      <w:r w:rsidRPr="00602723">
        <w:t>roszczeń z tytułu gwarancji jakości.</w:t>
      </w:r>
    </w:p>
    <w:p w:rsidR="002C4B84" w:rsidRPr="00602723" w:rsidRDefault="002C4B84" w:rsidP="002C4B84">
      <w:pPr>
        <w:spacing w:line="360" w:lineRule="auto"/>
        <w:jc w:val="both"/>
      </w:pPr>
      <w:r w:rsidRPr="00602723">
        <w:t>3. Zabezpieczenie należytego wykonania umowy może być wniesione w pieniądzu, poręczeniach</w:t>
      </w:r>
      <w:r>
        <w:t xml:space="preserve"> </w:t>
      </w:r>
      <w:r w:rsidRPr="00602723">
        <w:t>bankowych lub poręczeniach spółdzielczej kasy oszcz</w:t>
      </w:r>
      <w:r>
        <w:t>ędnościowo-kredytowej,  z tym że o</w:t>
      </w:r>
      <w:r w:rsidRPr="00602723">
        <w:t>bowiązanie</w:t>
      </w:r>
      <w:r>
        <w:t xml:space="preserve"> </w:t>
      </w:r>
      <w:r w:rsidRPr="00602723">
        <w:t xml:space="preserve">kasy jest zawsze zobowiązaniem pieniężnym, gwarancjach bankowych, gwarancjach ubezpieczeniowych, poręczeniach udzielanych przez podmioty, o których mowa w art. 6b ust. 5 </w:t>
      </w:r>
      <w:proofErr w:type="spellStart"/>
      <w:r w:rsidRPr="00602723">
        <w:t>pkt</w:t>
      </w:r>
      <w:proofErr w:type="spellEnd"/>
      <w:r w:rsidRPr="00602723">
        <w:t xml:space="preserve"> 2</w:t>
      </w:r>
      <w:r>
        <w:t xml:space="preserve"> </w:t>
      </w:r>
      <w:r w:rsidRPr="00602723">
        <w:t>ustawy z dnia 9 listopada 2000 r. o utworzeniu Polskiej Agencji Rozwoju Przedsiębiorczości.</w:t>
      </w:r>
    </w:p>
    <w:p w:rsidR="002C4B84" w:rsidRDefault="002C4B84" w:rsidP="002C4B84">
      <w:pPr>
        <w:spacing w:line="360" w:lineRule="auto"/>
        <w:jc w:val="both"/>
      </w:pPr>
      <w:r w:rsidRPr="00602723">
        <w:t>4. Zamawiający nie wyraża zgody na wniesienie zabezpiecz</w:t>
      </w:r>
      <w:r>
        <w:t xml:space="preserve">enia należytego wykonania umowy </w:t>
      </w:r>
      <w:r w:rsidRPr="00602723">
        <w:t>w</w:t>
      </w:r>
      <w:r>
        <w:t xml:space="preserve"> </w:t>
      </w:r>
      <w:r w:rsidRPr="00602723">
        <w:t>wekslach z poręczeniem wekslowym banku lub spółdzielczej kasy oszczędnościowo-kredytowej,</w:t>
      </w:r>
      <w:r>
        <w:t xml:space="preserve"> </w:t>
      </w:r>
      <w:r w:rsidRPr="00602723">
        <w:t>przez</w:t>
      </w:r>
      <w:r>
        <w:t xml:space="preserve"> </w:t>
      </w:r>
      <w:r w:rsidRPr="00602723">
        <w:t>ustanowienie zastawu na papierach wartościowych emitowanych przez Skarb Państwa lub jednostkę</w:t>
      </w:r>
      <w:r>
        <w:t xml:space="preserve"> </w:t>
      </w:r>
      <w:r w:rsidRPr="00602723">
        <w:t>samorządu terytorialnego ani przez ustanowienie zastawu rejestrowego na zasadach określonych w</w:t>
      </w:r>
      <w:r>
        <w:t xml:space="preserve"> </w:t>
      </w:r>
      <w:r w:rsidRPr="00602723">
        <w:t>przepisach o zastawie rejestrowym i rejestrze zastawów.</w:t>
      </w:r>
    </w:p>
    <w:p w:rsidR="002C4B84" w:rsidRDefault="002C4B84" w:rsidP="002C4B84">
      <w:pPr>
        <w:spacing w:line="360" w:lineRule="auto"/>
        <w:jc w:val="both"/>
      </w:pPr>
      <w:r w:rsidRPr="00602723">
        <w:t>5. Zabezpieczenie należytego wykonania umowy w formie pieniężnej należy wpłacić przelewem na konto</w:t>
      </w:r>
      <w:r>
        <w:t xml:space="preserve"> </w:t>
      </w:r>
      <w:r w:rsidRPr="00602723">
        <w:t xml:space="preserve">Urzędu Gminy Chełmno w Banku Millennium Oddział Chełmno, nr konta 68 1160 2202 0000 </w:t>
      </w:r>
      <w:proofErr w:type="spellStart"/>
      <w:r w:rsidRPr="00602723">
        <w:t>0000</w:t>
      </w:r>
      <w:proofErr w:type="spellEnd"/>
      <w:r>
        <w:t xml:space="preserve"> </w:t>
      </w:r>
      <w:r w:rsidRPr="00602723">
        <w:t>6087 8332.</w:t>
      </w:r>
    </w:p>
    <w:p w:rsidR="002C4B84" w:rsidRPr="00602723" w:rsidRDefault="002C4B84" w:rsidP="002C4B84">
      <w:pPr>
        <w:spacing w:line="360" w:lineRule="auto"/>
        <w:jc w:val="both"/>
      </w:pPr>
      <w:r w:rsidRPr="00602723">
        <w:t>6. Jeżeli zabezpieczenie należytego wykonania umowy zostanie wniesione w pieniądzu, Zamawiający</w:t>
      </w:r>
      <w:r>
        <w:t xml:space="preserve"> </w:t>
      </w:r>
      <w:r w:rsidRPr="00602723">
        <w:t>przechowa je na oprocentowanym rachunku bankowym.</w:t>
      </w:r>
    </w:p>
    <w:p w:rsidR="002C4B84" w:rsidRDefault="002C4B84" w:rsidP="002C4B84">
      <w:pPr>
        <w:spacing w:line="360" w:lineRule="auto"/>
        <w:jc w:val="both"/>
      </w:pPr>
      <w:r w:rsidRPr="00602723">
        <w:t>7. Jeżeli zabezpieczenie należytego wykonania umowy zostanie wniesione w pieniądzu, Zamawiający</w:t>
      </w:r>
      <w:r>
        <w:t xml:space="preserve"> </w:t>
      </w:r>
      <w:r w:rsidRPr="00602723">
        <w:t>zwróci je wraz z odsetkami wynikającymi z umowy rachunku bankowego, na którym było ono</w:t>
      </w:r>
      <w:r>
        <w:t xml:space="preserve"> </w:t>
      </w:r>
      <w:r w:rsidRPr="00602723">
        <w:t>przechowywane, pomniejszonym o koszty prowadzenia rachunku oraz prowizji bankowej za przelew</w:t>
      </w:r>
      <w:r>
        <w:t xml:space="preserve"> </w:t>
      </w:r>
      <w:r w:rsidRPr="00602723">
        <w:t>pieniędzy na rachunek Wykonawcy.</w:t>
      </w:r>
    </w:p>
    <w:p w:rsidR="002C4B84" w:rsidRPr="00602723" w:rsidRDefault="002C4B84" w:rsidP="002C4B84">
      <w:pPr>
        <w:spacing w:line="360" w:lineRule="auto"/>
        <w:jc w:val="both"/>
        <w:rPr>
          <w:b/>
          <w:bCs/>
        </w:rPr>
      </w:pPr>
      <w:r w:rsidRPr="00602723">
        <w:rPr>
          <w:b/>
          <w:bCs/>
        </w:rPr>
        <w:t>Zamawiający zwróci zabezpieczenie należytego wykonania umowy w terminie 30 dni od dnia</w:t>
      </w:r>
      <w:r>
        <w:rPr>
          <w:b/>
          <w:bCs/>
        </w:rPr>
        <w:t xml:space="preserve"> </w:t>
      </w:r>
      <w:r w:rsidRPr="00602723">
        <w:rPr>
          <w:b/>
          <w:bCs/>
        </w:rPr>
        <w:t xml:space="preserve">przekazania robót przez Wykonawcę i przyjęcia ich przez Zamawiającego jako należycie wykonanych – w wysokości 70%. Kwota pozostawiona na zabezpieczenie </w:t>
      </w:r>
      <w:r w:rsidRPr="00602723">
        <w:rPr>
          <w:b/>
          <w:bCs/>
        </w:rPr>
        <w:lastRenderedPageBreak/>
        <w:t>roszczeń z tytułu</w:t>
      </w:r>
      <w:r>
        <w:rPr>
          <w:b/>
          <w:bCs/>
        </w:rPr>
        <w:t xml:space="preserve"> </w:t>
      </w:r>
      <w:r w:rsidRPr="00602723">
        <w:rPr>
          <w:b/>
          <w:bCs/>
        </w:rPr>
        <w:t>rękojmi za wady nie może przekraczać 30% wysokości zabezpi</w:t>
      </w:r>
      <w:r>
        <w:rPr>
          <w:b/>
          <w:bCs/>
        </w:rPr>
        <w:t xml:space="preserve">eczenia i jest zwracana  nie </w:t>
      </w:r>
      <w:r w:rsidRPr="00602723">
        <w:rPr>
          <w:b/>
          <w:bCs/>
        </w:rPr>
        <w:t>później niż w 15</w:t>
      </w:r>
      <w:r w:rsidR="000335BE">
        <w:rPr>
          <w:b/>
          <w:bCs/>
        </w:rPr>
        <w:t>.</w:t>
      </w:r>
      <w:r w:rsidRPr="00602723">
        <w:rPr>
          <w:b/>
          <w:bCs/>
        </w:rPr>
        <w:t xml:space="preserve"> dniu po upływie okresu rękojmi za wady.  </w:t>
      </w:r>
    </w:p>
    <w:p w:rsidR="002C4B84" w:rsidRPr="00602723" w:rsidRDefault="002C4B84" w:rsidP="002C4B84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8. Je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eli wyłoniony Wykonawca nie wniesie w okre</w:t>
      </w:r>
      <w:r w:rsidRPr="00602723">
        <w:rPr>
          <w:rFonts w:eastAsia="TimesNewRoman" w:cs="TimesNewRoman"/>
        </w:rPr>
        <w:t>ś</w:t>
      </w:r>
      <w:r w:rsidRPr="00602723">
        <w:rPr>
          <w:rFonts w:eastAsia="Times New Roman"/>
        </w:rPr>
        <w:t>lonym terminie zabezpieczenia nale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ytego    wykonania  umowy Zamawiaj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>cy mo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 wybra</w:t>
      </w:r>
      <w:r w:rsidRPr="00602723">
        <w:rPr>
          <w:rFonts w:eastAsia="TimesNewRoman" w:cs="TimesNewRoman"/>
        </w:rPr>
        <w:t xml:space="preserve">ć </w:t>
      </w:r>
      <w:r w:rsidRPr="00602723">
        <w:rPr>
          <w:rFonts w:eastAsia="Times New Roman"/>
        </w:rPr>
        <w:t>ofert</w:t>
      </w:r>
      <w:r w:rsidRPr="00602723">
        <w:rPr>
          <w:rFonts w:eastAsia="TimesNewRoman" w:cs="TimesNewRoman"/>
        </w:rPr>
        <w:t xml:space="preserve">ę </w:t>
      </w:r>
      <w:r w:rsidRPr="00602723">
        <w:rPr>
          <w:rFonts w:eastAsia="Times New Roman"/>
        </w:rPr>
        <w:t>najkorzystniejsz</w:t>
      </w:r>
      <w:r w:rsidRPr="00602723">
        <w:rPr>
          <w:rFonts w:eastAsia="TimesNewRoman" w:cs="TimesNewRoman"/>
        </w:rPr>
        <w:t xml:space="preserve">ą </w:t>
      </w:r>
      <w:r w:rsidRPr="00602723">
        <w:rPr>
          <w:rFonts w:eastAsia="Times New Roman"/>
        </w:rPr>
        <w:t>spo</w:t>
      </w:r>
      <w:r w:rsidRPr="00602723">
        <w:rPr>
          <w:rFonts w:eastAsia="TimesNewRoman" w:cs="TimesNewRoman"/>
        </w:rPr>
        <w:t>ś</w:t>
      </w:r>
      <w:r w:rsidR="00615CB0">
        <w:rPr>
          <w:rFonts w:eastAsia="Times New Roman"/>
        </w:rPr>
        <w:t xml:space="preserve">ród pozostałych ofert, </w:t>
      </w:r>
      <w:r w:rsidRPr="00602723">
        <w:rPr>
          <w:rFonts w:eastAsia="Times New Roman"/>
        </w:rPr>
        <w:t xml:space="preserve">bez przeprowadzania ich ponownej oceny, chyba, 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 xml:space="preserve">e zachodzi jedna </w:t>
      </w:r>
      <w:r w:rsidR="00287455">
        <w:rPr>
          <w:rFonts w:eastAsia="Times New Roman"/>
        </w:rPr>
        <w:t xml:space="preserve">                   </w:t>
      </w:r>
      <w:r w:rsidRPr="00602723">
        <w:rPr>
          <w:rFonts w:eastAsia="Times New Roman"/>
        </w:rPr>
        <w:t>z przesłanek uniewa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nienia    post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powania.</w:t>
      </w:r>
    </w:p>
    <w:p w:rsidR="002C4B84" w:rsidRDefault="002C4B84" w:rsidP="002C4B84">
      <w:pPr>
        <w:pStyle w:val="Domylnie"/>
        <w:spacing w:line="360" w:lineRule="auto"/>
        <w:jc w:val="both"/>
        <w:rPr>
          <w:b/>
          <w:bCs/>
        </w:rPr>
      </w:pPr>
      <w:r w:rsidRPr="00602723">
        <w:rPr>
          <w:rFonts w:ascii="Calibri-Bold" w:eastAsia="Calibri-Bold" w:hAnsi="Calibri-Bold" w:cs="Calibri-Bold"/>
          <w:b/>
          <w:bCs/>
        </w:rPr>
        <w:t>Dokument potwierdzający wniesienie zabezpieczenia należytego wykonania umowy należy przedłożyć</w:t>
      </w:r>
      <w:r>
        <w:rPr>
          <w:rFonts w:ascii="Calibri-Bold" w:eastAsia="Calibri-Bold" w:hAnsi="Calibri-Bold" w:cs="Calibri-Bold"/>
          <w:b/>
          <w:bCs/>
        </w:rPr>
        <w:t xml:space="preserve"> </w:t>
      </w:r>
      <w:r w:rsidRPr="00602723">
        <w:rPr>
          <w:b/>
          <w:bCs/>
        </w:rPr>
        <w:t>Zamawiającemu najpóźniej w momencie podpisywania umowy.</w:t>
      </w:r>
    </w:p>
    <w:p w:rsidR="001E3638" w:rsidRPr="00FA4D0B" w:rsidRDefault="001E3638" w:rsidP="002C4B84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</w:p>
    <w:p w:rsidR="00A10802" w:rsidRPr="00FA4D0B" w:rsidRDefault="00A10802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FA4D0B">
        <w:rPr>
          <w:rFonts w:eastAsia="Times New Roman"/>
          <w:b/>
          <w:bCs/>
          <w:color w:val="auto"/>
        </w:rPr>
        <w:t>XVI. Istotne dla stron postanowienia, które zostaną wprowadzone do treści zawieranej u</w:t>
      </w:r>
      <w:r w:rsidR="009C556E" w:rsidRPr="00FA4D0B">
        <w:rPr>
          <w:rFonts w:eastAsia="Times New Roman"/>
          <w:b/>
          <w:bCs/>
          <w:color w:val="auto"/>
        </w:rPr>
        <w:t>mowy w spra</w:t>
      </w:r>
      <w:r w:rsidRPr="00FA4D0B">
        <w:rPr>
          <w:rFonts w:eastAsia="Times New Roman"/>
          <w:b/>
          <w:bCs/>
          <w:color w:val="auto"/>
        </w:rPr>
        <w:t>wie zamówienia publicznego, ogólne warunki umowy albo wzór umowy, jeżeli Zamawiający</w:t>
      </w:r>
      <w:r w:rsidR="009C556E" w:rsidRPr="00FA4D0B">
        <w:rPr>
          <w:rFonts w:eastAsia="Times New Roman"/>
          <w:b/>
          <w:bCs/>
          <w:color w:val="auto"/>
        </w:rPr>
        <w:t xml:space="preserve"> </w:t>
      </w:r>
      <w:r w:rsidRPr="00FA4D0B">
        <w:rPr>
          <w:rFonts w:eastAsia="Times New Roman"/>
          <w:b/>
          <w:bCs/>
          <w:color w:val="auto"/>
        </w:rPr>
        <w:t>wymaga od Wykonawcy, aby zawarł z nim umowę w sprawie zamówienia publicznego na takich</w:t>
      </w:r>
      <w:r w:rsidR="009C556E" w:rsidRPr="00FA4D0B">
        <w:rPr>
          <w:rFonts w:eastAsia="Times New Roman"/>
          <w:b/>
          <w:bCs/>
          <w:color w:val="auto"/>
        </w:rPr>
        <w:t xml:space="preserve"> </w:t>
      </w:r>
      <w:r w:rsidRPr="00FA4D0B">
        <w:rPr>
          <w:rFonts w:eastAsia="Times New Roman"/>
          <w:b/>
          <w:bCs/>
          <w:color w:val="auto"/>
        </w:rPr>
        <w:t>warunkach.</w:t>
      </w:r>
    </w:p>
    <w:p w:rsidR="002C4B84" w:rsidRPr="00FA4D0B" w:rsidRDefault="002C4B84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FA4D0B">
        <w:rPr>
          <w:color w:val="auto"/>
        </w:rPr>
        <w:t xml:space="preserve">Do SIWZ dołączony jest  wzór umowy stanowiący jej integralną część – </w:t>
      </w:r>
      <w:r w:rsidRPr="00FA4D0B">
        <w:rPr>
          <w:rFonts w:eastAsia="Times New Roman"/>
          <w:i/>
          <w:iCs/>
          <w:color w:val="auto"/>
        </w:rPr>
        <w:t>z</w:t>
      </w:r>
      <w:r w:rsidR="000E54BC">
        <w:rPr>
          <w:rFonts w:eastAsia="Times New Roman"/>
          <w:color w:val="auto"/>
        </w:rPr>
        <w:t>ałącznik nr 12</w:t>
      </w:r>
      <w:r w:rsidRPr="00FA4D0B">
        <w:rPr>
          <w:rFonts w:eastAsia="Times New Roman"/>
          <w:color w:val="auto"/>
        </w:rPr>
        <w:t>.</w:t>
      </w:r>
    </w:p>
    <w:p w:rsidR="002C4B84" w:rsidRDefault="000E54BC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Uwaga – w Załączniku Nr 12</w:t>
      </w:r>
      <w:r w:rsidR="002C4B84">
        <w:rPr>
          <w:rFonts w:eastAsia="Times New Roman"/>
          <w:color w:val="auto"/>
        </w:rPr>
        <w:t xml:space="preserve">  </w:t>
      </w:r>
      <w:r w:rsidR="002C4B84" w:rsidRPr="00FA4D0B">
        <w:rPr>
          <w:rFonts w:eastAsia="Times New Roman"/>
          <w:color w:val="auto"/>
        </w:rPr>
        <w:t xml:space="preserve">zawarte są klauzule dotyczące możliwości i warunki zmiany umowy w sprawie zamówienia publicznego, które zostały również opublikowane </w:t>
      </w:r>
      <w:r w:rsidR="002C4B84">
        <w:rPr>
          <w:rFonts w:eastAsia="Times New Roman"/>
          <w:color w:val="auto"/>
        </w:rPr>
        <w:t xml:space="preserve">                        </w:t>
      </w:r>
      <w:r w:rsidR="002C4B84" w:rsidRPr="00FA4D0B">
        <w:rPr>
          <w:rFonts w:eastAsia="Times New Roman"/>
          <w:color w:val="auto"/>
        </w:rPr>
        <w:t>w ogłoszeniu  o zamówieniu.</w:t>
      </w:r>
    </w:p>
    <w:p w:rsidR="00153158" w:rsidRDefault="00153158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</w:p>
    <w:p w:rsidR="00233208" w:rsidRPr="00FA4D0B" w:rsidRDefault="00233208" w:rsidP="00233208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FA4D0B">
        <w:rPr>
          <w:rFonts w:eastAsia="Times New Roman"/>
          <w:b/>
          <w:bCs/>
          <w:color w:val="auto"/>
        </w:rPr>
        <w:t>XVII. Pouczenie o środkach ochrony prawnej przysługujących Wykonawcy w toku postępowania o udzielenie zamówienia.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1. Wykonawcom, a także innemu podmiotowi, jeżeli ma lub miał interes w uzyskaniu danego zamówienia oraz poniósł lub może ponieść szkodę w wyniku naruszenia przez Zamawiającego ustawy </w:t>
      </w:r>
      <w:proofErr w:type="spellStart"/>
      <w:r w:rsidRPr="00D61E47">
        <w:t>Pzp</w:t>
      </w:r>
      <w:proofErr w:type="spellEnd"/>
      <w:r w:rsidRPr="00D61E47">
        <w:t xml:space="preserve"> przysługują środki ochrony prawnej.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2. Środki ochrony prawnej wobec ogłoszenia o zamówieniu oraz SIWZ przysługują również organizacjom wpisanym na listę, o której mowa w art. 154 </w:t>
      </w:r>
      <w:proofErr w:type="spellStart"/>
      <w:r w:rsidRPr="00D61E47">
        <w:t>pkt</w:t>
      </w:r>
      <w:proofErr w:type="spellEnd"/>
      <w:r w:rsidRPr="00D61E47">
        <w:t xml:space="preserve"> 5 ustawy </w:t>
      </w:r>
      <w:proofErr w:type="spellStart"/>
      <w:r w:rsidRPr="00D61E47">
        <w:t>Pzp</w:t>
      </w:r>
      <w:proofErr w:type="spellEnd"/>
      <w:r w:rsidRPr="00D61E47">
        <w:t>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3. Środkami ochrony prawnej są: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1) wniesienie informacji o nieprawidłowościach na podstawie art. 181 ustawy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a) wykonawca lub uczestnik konkursu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 ustawy </w:t>
      </w:r>
      <w:proofErr w:type="spellStart"/>
      <w:r w:rsidRPr="00D61E47">
        <w:t>Pzp</w:t>
      </w:r>
      <w:proofErr w:type="spellEnd"/>
      <w:r w:rsidRPr="00D61E47">
        <w:t>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b) w przypadku uznania zasadności przekazanej informacji Zamawiający powtarza czynność albo dokonuje czynności zaniechanej, informując o tym Wykonawców w sposób przewidziany w ustawie </w:t>
      </w:r>
      <w:proofErr w:type="spellStart"/>
      <w:r w:rsidRPr="00D61E47">
        <w:t>Pzp</w:t>
      </w:r>
      <w:proofErr w:type="spellEnd"/>
      <w:r w:rsidRPr="00D61E47">
        <w:t xml:space="preserve"> dla tej czynności;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lastRenderedPageBreak/>
        <w:t xml:space="preserve">2) odwołanie – art. 180 – 198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a) odwołanie przysługuje wyłącznie wobec: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wyboru trybu negocjacji bez ogłoszenia, zamówienia z wolnej ręki lub zapytania o cenę;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opisu sposobu dokonywania oceny spełniania warunków udziału w postępowaniu;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wykluczenia odwołującego z postępowania o udzielenie zamówienia;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odrzucenia oferty odwołującego;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b) odwołanie wnosi się w terminie 5 dni od dnia przesłania informacji o czynności Zamawiającego stanowiącej podstawę jego wniesienia – jeżeli zostało przesłane w sposób określony w art. 27 ust. 2, albo w terminie 10 dni – jeżeli zostały przesłane w inny sposób;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c) odwołanie wobec treści ogłoszenia o zamówieniu, a także  wobec postanowień SIWZ, wnosi się w terminie 5 dni od dnia zamieszczenia ogłoszenia w Biuletynie Zamówień Publicznych lub SIWZ na stronie internetowej;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d) odwołanie wobec czynności innych niż określone w </w:t>
      </w:r>
      <w:proofErr w:type="spellStart"/>
      <w:r w:rsidRPr="00D61E47">
        <w:t>ppkt</w:t>
      </w:r>
      <w:proofErr w:type="spellEnd"/>
      <w:r w:rsidRPr="00D61E47">
        <w:t xml:space="preserve"> b) i c) wnosi się w terminie 5 dni od dnia, w którym powzięto lub przy zachowaniu należytej staranności można było powziąć wiadomość o okolicznościach stanowiących podstawę jego wniesienia;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3) skarga do sądu – art. 198a – 198g ustawy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Default="00233208" w:rsidP="00233208">
      <w:pPr>
        <w:spacing w:line="360" w:lineRule="auto"/>
        <w:jc w:val="both"/>
      </w:pPr>
      <w:r w:rsidRPr="00D61E47">
        <w:t>a) na orzeczenie Krajowej Izby Odwoławczej stronom oraz uczestnikom postępowania odwoławczego przysługuje skarga do sądu okręgowego właściwego dla siedziby Zamawiającego.</w:t>
      </w:r>
    </w:p>
    <w:p w:rsidR="00153158" w:rsidRDefault="00153158" w:rsidP="00233208">
      <w:pPr>
        <w:spacing w:line="360" w:lineRule="auto"/>
        <w:jc w:val="both"/>
      </w:pPr>
    </w:p>
    <w:p w:rsidR="00233208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XVIII. Opis części zamówienia, jeżeli zamawiający dopuszcza składanie ofert częściowych</w:t>
      </w:r>
      <w:r w:rsidR="00153158">
        <w:rPr>
          <w:b/>
        </w:rPr>
        <w:t>.</w:t>
      </w:r>
    </w:p>
    <w:p w:rsidR="00233208" w:rsidRDefault="00233208" w:rsidP="00233208">
      <w:pPr>
        <w:spacing w:line="360" w:lineRule="auto"/>
        <w:jc w:val="both"/>
      </w:pPr>
      <w:r w:rsidRPr="00D61E47">
        <w:t>Zamawiający nie dopuszcza możliwości składania ofert częściowych.</w:t>
      </w:r>
    </w:p>
    <w:p w:rsidR="00153158" w:rsidRDefault="0015315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XIX. Maksymalna liczba wykonawców, z którymi zamawiający zawrze umowę ramową</w:t>
      </w:r>
    </w:p>
    <w:p w:rsidR="00233208" w:rsidRDefault="00233208" w:rsidP="00233208">
      <w:pPr>
        <w:spacing w:line="360" w:lineRule="auto"/>
        <w:jc w:val="both"/>
      </w:pPr>
      <w:r w:rsidRPr="00D61E47">
        <w:t>Zamawiający nie przewiduje zawarcia umowy ramowej.</w:t>
      </w:r>
    </w:p>
    <w:p w:rsidR="00153158" w:rsidRDefault="0015315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XX. Informacja o przewidywanych zamówieniach uzupełniających</w:t>
      </w:r>
    </w:p>
    <w:p w:rsidR="000E54BC" w:rsidRPr="007B522E" w:rsidRDefault="000E54BC" w:rsidP="000E54BC">
      <w:pPr>
        <w:spacing w:line="360" w:lineRule="auto"/>
        <w:jc w:val="both"/>
      </w:pPr>
      <w:r w:rsidRPr="007B522E">
        <w:t xml:space="preserve">Zamawiający przewiduje możliwość  udzielenia zamówienia uzupełniającego, zgodnie z art. 67 ust. 1 </w:t>
      </w:r>
      <w:proofErr w:type="spellStart"/>
      <w:r w:rsidRPr="007B522E">
        <w:t>pkt</w:t>
      </w:r>
      <w:proofErr w:type="spellEnd"/>
      <w:r w:rsidRPr="007B522E">
        <w:t xml:space="preserve"> 6 ustawy, do 50 % wartości zamówienia podstawowego.</w:t>
      </w:r>
    </w:p>
    <w:p w:rsidR="000E54BC" w:rsidRPr="005E1E6A" w:rsidRDefault="000E54BC" w:rsidP="000E54BC">
      <w:pPr>
        <w:spacing w:line="360" w:lineRule="auto"/>
        <w:jc w:val="both"/>
      </w:pPr>
      <w:r w:rsidRPr="005E1E6A">
        <w:t xml:space="preserve">Zakres prac: </w:t>
      </w:r>
    </w:p>
    <w:p w:rsidR="000E54BC" w:rsidRDefault="000E54BC" w:rsidP="000E54BC">
      <w:pPr>
        <w:tabs>
          <w:tab w:val="left" w:pos="2325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CPV 45233142-6 – roboty w zakresie naprawy dróg.</w:t>
      </w:r>
    </w:p>
    <w:p w:rsidR="000E54BC" w:rsidRPr="00D30429" w:rsidRDefault="000E54BC" w:rsidP="000E54BC">
      <w:pPr>
        <w:tabs>
          <w:tab w:val="left" w:pos="2325"/>
        </w:tabs>
        <w:spacing w:line="360" w:lineRule="auto"/>
        <w:jc w:val="both"/>
        <w:rPr>
          <w:b/>
        </w:rPr>
      </w:pPr>
      <w:r>
        <w:rPr>
          <w:b/>
          <w:bCs/>
        </w:rPr>
        <w:t xml:space="preserve">CPV: 45232130-2 – roboty budowlane w zakresie rurociągów do odprowadzania wód burzowych. 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lastRenderedPageBreak/>
        <w:t>XXI. Opis sposobu przedstawiania ofert wariantowych oraz minimalne warunki, jakim muszą odpowiadać oferty wariantowe</w:t>
      </w:r>
      <w:r w:rsidR="00153158">
        <w:rPr>
          <w:b/>
        </w:rPr>
        <w:t>.</w:t>
      </w:r>
    </w:p>
    <w:p w:rsidR="00233208" w:rsidRDefault="00233208" w:rsidP="00233208">
      <w:pPr>
        <w:spacing w:line="360" w:lineRule="auto"/>
        <w:jc w:val="both"/>
      </w:pPr>
      <w:r w:rsidRPr="00D61E47">
        <w:t>Zamawiający nie dopuszcza składania ofert wariantowych.</w:t>
      </w:r>
    </w:p>
    <w:p w:rsidR="00153158" w:rsidRDefault="0015315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XXII. Adres poczty elektronicznej lub strony internetowej zamawiającego, jeżeli zamawiający dopuszcza porozumiewanie się pocztą elektroniczną</w:t>
      </w:r>
    </w:p>
    <w:p w:rsidR="00615CB0" w:rsidRDefault="00D9537E" w:rsidP="00615CB0">
      <w:pPr>
        <w:spacing w:line="360" w:lineRule="auto"/>
        <w:jc w:val="both"/>
      </w:pPr>
      <w:hyperlink r:id="rId10" w:history="1">
        <w:r w:rsidR="00615CB0" w:rsidRPr="00083785">
          <w:rPr>
            <w:rStyle w:val="Hipercze"/>
          </w:rPr>
          <w:t>marcin.pilarski@gmina-chelmno.pl</w:t>
        </w:r>
      </w:hyperlink>
      <w:r w:rsidR="00615CB0">
        <w:t xml:space="preserve">, </w:t>
      </w:r>
      <w:hyperlink r:id="rId11" w:history="1">
        <w:r w:rsidR="00615CB0" w:rsidRPr="00083785">
          <w:rPr>
            <w:rStyle w:val="Hipercze"/>
          </w:rPr>
          <w:t>www.bip.chelmno.ug.gov.pl</w:t>
        </w:r>
      </w:hyperlink>
      <w:r w:rsidR="00615CB0">
        <w:t xml:space="preserve">.  </w:t>
      </w:r>
    </w:p>
    <w:p w:rsidR="00153158" w:rsidRDefault="00153158" w:rsidP="00615CB0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 xml:space="preserve">XXIII. Informacje dotyczące walut obcych, w jakich mogą być prowadzone rozliczenia między zamawiającym a wykonawcą, jeżeli zamawiający przewiduje rozliczenia </w:t>
      </w:r>
      <w:r>
        <w:rPr>
          <w:b/>
        </w:rPr>
        <w:t xml:space="preserve">                 </w:t>
      </w:r>
      <w:r w:rsidRPr="00D61E47">
        <w:rPr>
          <w:b/>
        </w:rPr>
        <w:t>w walutach obcych</w:t>
      </w:r>
    </w:p>
    <w:p w:rsidR="00233208" w:rsidRDefault="00233208" w:rsidP="00233208">
      <w:pPr>
        <w:spacing w:line="360" w:lineRule="auto"/>
        <w:jc w:val="both"/>
      </w:pPr>
      <w:r w:rsidRPr="00D61E47">
        <w:t>Zamawiający nie dopuszcza prowadzenia rozliczenia w walutach obcych.</w:t>
      </w:r>
    </w:p>
    <w:p w:rsidR="001E3638" w:rsidRPr="00D61E47" w:rsidRDefault="001E363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XXIV. Informacje dotyczące zastosowania aukcji elektronicznej</w:t>
      </w:r>
    </w:p>
    <w:p w:rsidR="00233208" w:rsidRDefault="00233208" w:rsidP="00233208">
      <w:pPr>
        <w:spacing w:line="360" w:lineRule="auto"/>
        <w:jc w:val="both"/>
      </w:pPr>
      <w:r w:rsidRPr="00D61E47">
        <w:t>Zamawiający nie przewiduje zastosowania aukcji elektronicznej.</w:t>
      </w:r>
    </w:p>
    <w:p w:rsidR="00153158" w:rsidRDefault="00153158" w:rsidP="00233208">
      <w:pPr>
        <w:spacing w:line="360" w:lineRule="auto"/>
        <w:jc w:val="both"/>
        <w:rPr>
          <w:b/>
        </w:rPr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XXV. Wysokość zwrotu kosztów udziału w postępowaniu, jeżeli zamawiający przewiduje ich zwrot.</w:t>
      </w:r>
    </w:p>
    <w:p w:rsidR="00233208" w:rsidRDefault="00233208" w:rsidP="00233208">
      <w:pPr>
        <w:spacing w:line="360" w:lineRule="auto"/>
        <w:jc w:val="both"/>
      </w:pPr>
      <w:r w:rsidRPr="00D61E47">
        <w:t>Zamawiający nie przewiduje zwrotu kosztów udziału w postępowaniu.</w:t>
      </w:r>
    </w:p>
    <w:p w:rsidR="001E3638" w:rsidRPr="00D61E47" w:rsidRDefault="001E3638" w:rsidP="00233208">
      <w:pPr>
        <w:spacing w:line="360" w:lineRule="auto"/>
        <w:jc w:val="both"/>
      </w:pPr>
    </w:p>
    <w:p w:rsidR="00233208" w:rsidRPr="00B15F83" w:rsidRDefault="00233208" w:rsidP="00233208">
      <w:pPr>
        <w:spacing w:line="360" w:lineRule="auto"/>
        <w:jc w:val="both"/>
        <w:rPr>
          <w:b/>
        </w:rPr>
      </w:pPr>
      <w:r w:rsidRPr="00B15F83">
        <w:rPr>
          <w:b/>
        </w:rPr>
        <w:t>XXVI. Informacja o obowiązku osobistego wykonania przez wykonawcę kluczowych części zamówienia.</w:t>
      </w:r>
    </w:p>
    <w:p w:rsidR="00233208" w:rsidRDefault="00153158" w:rsidP="00233208">
      <w:pPr>
        <w:spacing w:line="360" w:lineRule="auto"/>
        <w:jc w:val="both"/>
      </w:pPr>
      <w:r>
        <w:t>Zamawiający zastrzega obowiązek</w:t>
      </w:r>
      <w:r w:rsidR="00233208" w:rsidRPr="00B15F83">
        <w:t xml:space="preserve"> osobistego wykonania przez Wykonawcę </w:t>
      </w:r>
      <w:r>
        <w:t>następujących kluczowych części zamówienia:</w:t>
      </w:r>
    </w:p>
    <w:p w:rsidR="00153158" w:rsidRPr="00B93C56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  <w:u w:val="single"/>
        </w:rPr>
      </w:pPr>
      <w:r w:rsidRPr="00B93C56">
        <w:rPr>
          <w:color w:val="000000"/>
          <w:u w:val="single"/>
        </w:rPr>
        <w:t xml:space="preserve">1. Roboty z branży drogowej: 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1.1. Roboty przygotowawcze i rozbiórkowe,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1.2 Roboty ziemne,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1.3 Przepust pod drogą,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1.4 Oporniki betonowe,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1.5 Podbudowy,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1.6 Nawierzchnia,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1.7 Zjazdy,</w:t>
      </w:r>
    </w:p>
    <w:p w:rsidR="00153158" w:rsidRDefault="00153158" w:rsidP="0015315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1.8 Roboty wykończeniowe,</w:t>
      </w:r>
    </w:p>
    <w:p w:rsidR="00233208" w:rsidRPr="00B15F83" w:rsidRDefault="00233208" w:rsidP="00233208">
      <w:pPr>
        <w:spacing w:line="360" w:lineRule="auto"/>
        <w:jc w:val="both"/>
      </w:pPr>
      <w:r w:rsidRPr="00B15F83">
        <w:t xml:space="preserve">Zamawiający żąda wskazania przez Wykonawcę w ofercie części zamówienia, którego </w:t>
      </w:r>
      <w:r w:rsidRPr="00B15F83">
        <w:lastRenderedPageBreak/>
        <w:t>wykonanie zamierza powierzyć Podwykonawcom (wypełnienie</w:t>
      </w:r>
      <w:r w:rsidR="00615CB0" w:rsidRPr="00B15F83">
        <w:t xml:space="preserve"> Załącznika nr 7</w:t>
      </w:r>
      <w:r w:rsidRPr="00B15F83">
        <w:t xml:space="preserve"> do SIWZ). </w:t>
      </w:r>
    </w:p>
    <w:p w:rsidR="00233208" w:rsidRDefault="00233208" w:rsidP="00233208">
      <w:pPr>
        <w:spacing w:line="360" w:lineRule="auto"/>
        <w:jc w:val="both"/>
      </w:pPr>
      <w:r w:rsidRPr="00B15F83">
        <w:t>W sprawach dotyczących podwykonawstwa zastosowanie mają przepisy zawarte w projekcie u</w:t>
      </w:r>
      <w:r w:rsidR="00826F80">
        <w:t>mowy stanowiącym załącznik nr 12</w:t>
      </w:r>
      <w:r w:rsidRPr="00B15F83">
        <w:t xml:space="preserve"> do SIWZ. </w:t>
      </w:r>
    </w:p>
    <w:p w:rsidR="001E3638" w:rsidRPr="00B15F83" w:rsidRDefault="001E3638" w:rsidP="00233208">
      <w:pPr>
        <w:spacing w:line="360" w:lineRule="auto"/>
        <w:jc w:val="both"/>
      </w:pPr>
    </w:p>
    <w:p w:rsidR="00233208" w:rsidRPr="00FA4D0B" w:rsidRDefault="00B15F83" w:rsidP="00233208">
      <w:pPr>
        <w:spacing w:line="360" w:lineRule="auto"/>
        <w:jc w:val="both"/>
        <w:rPr>
          <w:b/>
        </w:rPr>
      </w:pPr>
      <w:r>
        <w:rPr>
          <w:b/>
        </w:rPr>
        <w:t>XXVII</w:t>
      </w:r>
      <w:r w:rsidR="00233208" w:rsidRPr="00FA4D0B">
        <w:rPr>
          <w:b/>
        </w:rPr>
        <w:t>. Postanowienia końcowe.</w:t>
      </w:r>
    </w:p>
    <w:p w:rsidR="00233208" w:rsidRDefault="00233208" w:rsidP="00233208">
      <w:pPr>
        <w:spacing w:line="360" w:lineRule="auto"/>
        <w:jc w:val="both"/>
      </w:pPr>
      <w:r w:rsidRPr="00FA4D0B">
        <w:t>W sprawach nieuregulowanych w niniejszej SIWZ mają zastosowanie przepisy ustawy z dnia 29 stycznia 2004 r. – Prawo zamówień publicznych (</w:t>
      </w:r>
      <w:r>
        <w:rPr>
          <w:rFonts w:eastAsia="Times New Roman"/>
        </w:rPr>
        <w:t>tekst jednolity Dz. U. z 2013</w:t>
      </w:r>
      <w:r w:rsidRPr="00FA4D0B">
        <w:rPr>
          <w:rFonts w:eastAsia="Times New Roman"/>
        </w:rPr>
        <w:t xml:space="preserve"> r., </w:t>
      </w:r>
      <w:r>
        <w:rPr>
          <w:rFonts w:eastAsia="Times New Roman"/>
        </w:rPr>
        <w:t xml:space="preserve">poz. 907 </w:t>
      </w:r>
      <w:r w:rsidRPr="00FA4D0B">
        <w:rPr>
          <w:rFonts w:eastAsia="Times New Roman"/>
        </w:rPr>
        <w:t xml:space="preserve">z </w:t>
      </w:r>
      <w:proofErr w:type="spellStart"/>
      <w:r w:rsidRPr="00FA4D0B">
        <w:rPr>
          <w:rFonts w:eastAsia="Times New Roman"/>
        </w:rPr>
        <w:t>późn</w:t>
      </w:r>
      <w:proofErr w:type="spellEnd"/>
      <w:r w:rsidRPr="00FA4D0B">
        <w:rPr>
          <w:rFonts w:eastAsia="Times New Roman"/>
        </w:rPr>
        <w:t xml:space="preserve">. zm.) </w:t>
      </w:r>
      <w:r w:rsidRPr="00FA4D0B">
        <w:t xml:space="preserve">oraz przepisy Kodeksu cywilnego, a w sprawach procesowych przepisy Kodeksu postępowania cywilnego. </w:t>
      </w:r>
    </w:p>
    <w:p w:rsidR="001E3638" w:rsidRPr="00FA4D0B" w:rsidRDefault="001E3638" w:rsidP="00233208">
      <w:pPr>
        <w:spacing w:line="360" w:lineRule="auto"/>
        <w:jc w:val="both"/>
      </w:pPr>
    </w:p>
    <w:p w:rsidR="00233208" w:rsidRPr="00BA04A1" w:rsidRDefault="00233208" w:rsidP="00233208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BA04A1">
        <w:rPr>
          <w:rFonts w:eastAsia="Times New Roman"/>
          <w:b/>
          <w:bCs/>
          <w:color w:val="auto"/>
        </w:rPr>
        <w:t>Wykaz załączników:</w:t>
      </w:r>
    </w:p>
    <w:p w:rsidR="00233208" w:rsidRPr="00602723" w:rsidRDefault="00233208" w:rsidP="00233208">
      <w:pPr>
        <w:pStyle w:val="Domylnie"/>
        <w:spacing w:line="360" w:lineRule="auto"/>
        <w:jc w:val="both"/>
      </w:pPr>
      <w:r w:rsidRPr="00602723">
        <w:rPr>
          <w:rFonts w:eastAsia="Times New Roman"/>
        </w:rPr>
        <w:t>1</w:t>
      </w:r>
      <w:r w:rsidRPr="00602723">
        <w:rPr>
          <w:rFonts w:eastAsia="Times New Roman"/>
          <w:b/>
          <w:bCs/>
        </w:rPr>
        <w:t xml:space="preserve">. </w:t>
      </w:r>
      <w:r w:rsidRPr="00602723">
        <w:t>Formularz oferty.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2. Oświadczenie o spełnieniu warunków wymaganych ustawą Prawo zamówień publicznych</w:t>
      </w:r>
      <w:r w:rsidR="00F50A67">
        <w:rPr>
          <w:rFonts w:eastAsia="Times New Roman"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3. Wykaz robót</w:t>
      </w:r>
      <w:r w:rsidRPr="00602723">
        <w:rPr>
          <w:rFonts w:eastAsia="ArialMT" w:cs="ArialMT"/>
        </w:rPr>
        <w:t xml:space="preserve"> budowlanych w zakresie niezbędnym do wykazania spełniania warunku wiedzy i doświadczenia</w:t>
      </w:r>
      <w:r w:rsidR="00F50A67">
        <w:rPr>
          <w:rFonts w:eastAsia="ArialMT" w:cs="ArialMT"/>
        </w:rPr>
        <w:t>.</w:t>
      </w:r>
    </w:p>
    <w:p w:rsidR="00287455" w:rsidRDefault="00233208" w:rsidP="00233208">
      <w:pPr>
        <w:pStyle w:val="Domylnie"/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4. Wykaz osób, które będą</w:t>
      </w:r>
      <w:r w:rsidRPr="00602723">
        <w:rPr>
          <w:rFonts w:eastAsia="ArialMT" w:cs="ArialMT"/>
        </w:rPr>
        <w:t xml:space="preserve"> uczestniczyć w wykonywaniu zamówienia</w:t>
      </w:r>
      <w:r w:rsidR="00287455">
        <w:rPr>
          <w:rFonts w:eastAsia="ArialMT" w:cs="ArialMT"/>
        </w:rPr>
        <w:t>.</w:t>
      </w:r>
    </w:p>
    <w:p w:rsidR="00F50A67" w:rsidRDefault="00233208" w:rsidP="00233208">
      <w:pPr>
        <w:pStyle w:val="Domylnie"/>
        <w:spacing w:line="360" w:lineRule="auto"/>
        <w:jc w:val="both"/>
        <w:rPr>
          <w:rFonts w:eastAsia="ArialMT" w:cs="ArialMT"/>
          <w:bCs/>
        </w:rPr>
      </w:pPr>
      <w:r>
        <w:rPr>
          <w:rFonts w:eastAsia="ArialMT" w:cs="ArialMT"/>
        </w:rPr>
        <w:t xml:space="preserve">5. Oświadczenie </w:t>
      </w:r>
      <w:r w:rsidRPr="000F6B77">
        <w:rPr>
          <w:rFonts w:eastAsia="ArialMT" w:cs="ArialMT"/>
          <w:bCs/>
        </w:rPr>
        <w:t>o nie podleganiu wykluczeniu z udziału w postępowaniu o zamówienie publiczne na podstawie art. 24 ust. 1 usta</w:t>
      </w:r>
      <w:r>
        <w:rPr>
          <w:rFonts w:eastAsia="ArialMT" w:cs="ArialMT"/>
          <w:bCs/>
        </w:rPr>
        <w:t xml:space="preserve">wy - Prawo zamówień publicznych </w:t>
      </w:r>
      <w:r w:rsidR="00F50A67">
        <w:rPr>
          <w:rFonts w:eastAsia="ArialMT" w:cs="ArialMT"/>
          <w:bCs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6. </w:t>
      </w:r>
      <w:r w:rsidRPr="00A37177">
        <w:rPr>
          <w:rFonts w:eastAsia="Times New Roman"/>
          <w:color w:val="auto"/>
        </w:rPr>
        <w:t>Oświadczenie o przyn</w:t>
      </w:r>
      <w:r>
        <w:rPr>
          <w:rFonts w:eastAsia="Times New Roman"/>
        </w:rPr>
        <w:t>ależności do grupy kapitałowej</w:t>
      </w:r>
      <w:r w:rsidR="00F50A67">
        <w:rPr>
          <w:rFonts w:eastAsia="Times New Roman"/>
        </w:rPr>
        <w:t>.</w:t>
      </w:r>
    </w:p>
    <w:p w:rsidR="00233208" w:rsidRPr="00147AAA" w:rsidRDefault="00233208" w:rsidP="00233208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147AAA">
        <w:rPr>
          <w:rFonts w:eastAsia="Times New Roman"/>
          <w:color w:val="auto"/>
        </w:rPr>
        <w:t>7. Oświadczenie w/s przekazania części zamówienia podwykonawcom</w:t>
      </w:r>
      <w:r w:rsidR="00F50A67" w:rsidRPr="00147AAA">
        <w:rPr>
          <w:rFonts w:eastAsia="Times New Roman"/>
          <w:color w:val="auto"/>
        </w:rPr>
        <w:t>.</w:t>
      </w:r>
    </w:p>
    <w:p w:rsidR="00233208" w:rsidRDefault="00826F80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233208">
        <w:rPr>
          <w:rFonts w:eastAsia="Times New Roman"/>
        </w:rPr>
        <w:t xml:space="preserve">. </w:t>
      </w:r>
      <w:r w:rsidR="00664FFD">
        <w:rPr>
          <w:rFonts w:eastAsia="Times New Roman"/>
        </w:rPr>
        <w:t xml:space="preserve">Dokumentacja techniczna. </w:t>
      </w:r>
    </w:p>
    <w:p w:rsidR="00826F80" w:rsidRDefault="00826F80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9. Specyfikacja Techniczna Wykonania i Odbioru Robót. </w:t>
      </w:r>
    </w:p>
    <w:p w:rsidR="00826F80" w:rsidRDefault="00826F80" w:rsidP="00826F80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10</w:t>
      </w:r>
      <w:r w:rsidRPr="00602723">
        <w:rPr>
          <w:rFonts w:eastAsia="Times New Roman"/>
        </w:rPr>
        <w:t xml:space="preserve">. </w:t>
      </w:r>
      <w:r>
        <w:rPr>
          <w:rFonts w:eastAsia="Times New Roman"/>
        </w:rPr>
        <w:t xml:space="preserve">Kosztorys ofertowy. </w:t>
      </w:r>
    </w:p>
    <w:p w:rsidR="00FB5D9F" w:rsidRDefault="00FB5D9F" w:rsidP="00233208">
      <w:pPr>
        <w:pStyle w:val="Domylnie"/>
        <w:spacing w:line="360" w:lineRule="auto"/>
        <w:jc w:val="both"/>
        <w:rPr>
          <w:rFonts w:eastAsia="Times New Roman"/>
          <w:color w:val="auto"/>
        </w:rPr>
      </w:pPr>
      <w:r>
        <w:t xml:space="preserve">11. </w:t>
      </w:r>
      <w:r w:rsidRPr="00147AAA">
        <w:rPr>
          <w:rFonts w:eastAsia="Times New Roman"/>
          <w:color w:val="auto"/>
        </w:rPr>
        <w:t>Oświadczenie</w:t>
      </w:r>
      <w:r>
        <w:rPr>
          <w:rFonts w:eastAsia="Times New Roman"/>
          <w:color w:val="auto"/>
        </w:rPr>
        <w:t xml:space="preserve"> </w:t>
      </w:r>
      <w:proofErr w:type="spellStart"/>
      <w:r>
        <w:rPr>
          <w:rFonts w:eastAsia="Times New Roman"/>
          <w:color w:val="auto"/>
        </w:rPr>
        <w:t>ws</w:t>
      </w:r>
      <w:proofErr w:type="spellEnd"/>
      <w:r>
        <w:rPr>
          <w:rFonts w:eastAsia="Times New Roman"/>
          <w:color w:val="auto"/>
        </w:rPr>
        <w:t xml:space="preserve">. powstania obowiązku podatkowego. </w:t>
      </w:r>
    </w:p>
    <w:p w:rsidR="00826F80" w:rsidRDefault="00826F80" w:rsidP="00826F80">
      <w:pPr>
        <w:pStyle w:val="Domylnie"/>
        <w:spacing w:line="360" w:lineRule="auto"/>
        <w:jc w:val="both"/>
      </w:pPr>
      <w:r>
        <w:rPr>
          <w:rFonts w:eastAsia="Times New Roman"/>
        </w:rPr>
        <w:t>12</w:t>
      </w:r>
      <w:r w:rsidRPr="00602723">
        <w:rPr>
          <w:rFonts w:eastAsia="Times New Roman"/>
        </w:rPr>
        <w:t xml:space="preserve">. </w:t>
      </w:r>
      <w:r w:rsidRPr="00602723">
        <w:t>Wzór umowy.</w:t>
      </w:r>
    </w:p>
    <w:p w:rsidR="00826F80" w:rsidRDefault="00826F80" w:rsidP="00233208">
      <w:pPr>
        <w:pStyle w:val="Domylnie"/>
        <w:spacing w:line="360" w:lineRule="auto"/>
        <w:jc w:val="both"/>
        <w:rPr>
          <w:bCs/>
        </w:rPr>
      </w:pPr>
    </w:p>
    <w:sectPr w:rsidR="00826F80" w:rsidSect="006638A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D7F" w:rsidRDefault="00794D7F" w:rsidP="008C086C">
      <w:r>
        <w:separator/>
      </w:r>
    </w:p>
  </w:endnote>
  <w:endnote w:type="continuationSeparator" w:id="1">
    <w:p w:rsidR="00794D7F" w:rsidRDefault="00794D7F" w:rsidP="008C0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-BoldMT">
    <w:altName w:val="Arial"/>
    <w:charset w:val="EE"/>
    <w:family w:val="swiss"/>
    <w:pitch w:val="default"/>
    <w:sig w:usb0="00000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-Bold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7F" w:rsidRDefault="00794D7F">
    <w:pPr>
      <w:pStyle w:val="Stopka"/>
      <w:jc w:val="center"/>
    </w:pPr>
    <w:fldSimple w:instr=" PAGE   \* MERGEFORMAT ">
      <w:r w:rsidR="00153158">
        <w:rPr>
          <w:noProof/>
        </w:rPr>
        <w:t>21</w:t>
      </w:r>
    </w:fldSimple>
  </w:p>
  <w:p w:rsidR="00794D7F" w:rsidRDefault="00794D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D7F" w:rsidRDefault="00794D7F" w:rsidP="008C086C">
      <w:r>
        <w:separator/>
      </w:r>
    </w:p>
  </w:footnote>
  <w:footnote w:type="continuationSeparator" w:id="1">
    <w:p w:rsidR="00794D7F" w:rsidRDefault="00794D7F" w:rsidP="008C08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04EC0FEE"/>
    <w:multiLevelType w:val="hybridMultilevel"/>
    <w:tmpl w:val="6436CACC"/>
    <w:name w:val="WW8Num1042"/>
    <w:lvl w:ilvl="0" w:tplc="CC044552">
      <w:start w:val="1"/>
      <w:numFmt w:val="bullet"/>
      <w:lvlText w:val=""/>
      <w:lvlJc w:val="left"/>
      <w:pPr>
        <w:ind w:left="12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5">
    <w:nsid w:val="04F73679"/>
    <w:multiLevelType w:val="hybridMultilevel"/>
    <w:tmpl w:val="461C2DBE"/>
    <w:lvl w:ilvl="0" w:tplc="327AE5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/>
        <w:b w:val="0"/>
        <w:i w:val="0"/>
        <w:sz w:val="24"/>
        <w:szCs w:val="24"/>
      </w:rPr>
    </w:lvl>
    <w:lvl w:ilvl="1" w:tplc="A0B830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68F5A1E"/>
    <w:multiLevelType w:val="hybridMultilevel"/>
    <w:tmpl w:val="B66823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5BE16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83204D6"/>
    <w:multiLevelType w:val="hybridMultilevel"/>
    <w:tmpl w:val="71507F98"/>
    <w:name w:val="WW8Num73222"/>
    <w:lvl w:ilvl="0" w:tplc="4D485408">
      <w:start w:val="2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6D3C386C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0D8F6503"/>
    <w:multiLevelType w:val="hybridMultilevel"/>
    <w:tmpl w:val="C1A42A92"/>
    <w:lvl w:ilvl="0" w:tplc="7D882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0757B79"/>
    <w:multiLevelType w:val="hybridMultilevel"/>
    <w:tmpl w:val="64126298"/>
    <w:lvl w:ilvl="0" w:tplc="F782D08A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02E4DA5"/>
    <w:multiLevelType w:val="hybridMultilevel"/>
    <w:tmpl w:val="C19AD0AA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6E809C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5B2BBC"/>
    <w:multiLevelType w:val="hybridMultilevel"/>
    <w:tmpl w:val="29645DC6"/>
    <w:name w:val="WW8Num74223"/>
    <w:lvl w:ilvl="0" w:tplc="5C6AD800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23791664"/>
    <w:multiLevelType w:val="multilevel"/>
    <w:tmpl w:val="17DE0CA4"/>
    <w:name w:val="WW8Num7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37"/>
        </w:tabs>
        <w:ind w:left="63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7"/>
      <w:numFmt w:val="decimal"/>
      <w:lvlText w:val="%3."/>
      <w:lvlJc w:val="left"/>
      <w:pPr>
        <w:tabs>
          <w:tab w:val="num" w:pos="280"/>
        </w:tabs>
        <w:ind w:left="28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3">
    <w:nsid w:val="26D03268"/>
    <w:multiLevelType w:val="multilevel"/>
    <w:tmpl w:val="B92A2E02"/>
    <w:name w:val="WW8Num32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3">
      <w:start w:val="2"/>
      <w:numFmt w:val="lowerLetter"/>
      <w:lvlText w:val="%4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4">
    <w:nsid w:val="27897257"/>
    <w:multiLevelType w:val="hybridMultilevel"/>
    <w:tmpl w:val="C7C690F4"/>
    <w:lvl w:ilvl="0" w:tplc="E98EAA74">
      <w:start w:val="1"/>
      <w:numFmt w:val="lowerLetter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25">
    <w:nsid w:val="44A64BC5"/>
    <w:multiLevelType w:val="hybridMultilevel"/>
    <w:tmpl w:val="5A6E8D1E"/>
    <w:lvl w:ilvl="0" w:tplc="55C4B10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EA5463"/>
    <w:multiLevelType w:val="hybridMultilevel"/>
    <w:tmpl w:val="3EA23192"/>
    <w:lvl w:ilvl="0" w:tplc="0415000B">
      <w:start w:val="1"/>
      <w:numFmt w:val="bullet"/>
      <w:lvlText w:val=""/>
      <w:lvlJc w:val="left"/>
      <w:pPr>
        <w:ind w:left="278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7">
    <w:nsid w:val="59B37BC4"/>
    <w:multiLevelType w:val="hybridMultilevel"/>
    <w:tmpl w:val="B94C0AAA"/>
    <w:lvl w:ilvl="0" w:tplc="2E885F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2C03B04"/>
    <w:multiLevelType w:val="hybridMultilevel"/>
    <w:tmpl w:val="FAF06DDE"/>
    <w:lvl w:ilvl="0" w:tplc="67164D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966803"/>
    <w:multiLevelType w:val="hybridMultilevel"/>
    <w:tmpl w:val="057E12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D680AB1"/>
    <w:multiLevelType w:val="multilevel"/>
    <w:tmpl w:val="F1247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F2118DC"/>
    <w:multiLevelType w:val="hybridMultilevel"/>
    <w:tmpl w:val="6040F04A"/>
    <w:lvl w:ilvl="0" w:tplc="B53083E2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2">
    <w:nsid w:val="7ADC1F7F"/>
    <w:multiLevelType w:val="hybridMultilevel"/>
    <w:tmpl w:val="E586D6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5"/>
  </w:num>
  <w:num w:numId="16">
    <w:abstractNumId w:val="29"/>
  </w:num>
  <w:num w:numId="17">
    <w:abstractNumId w:val="18"/>
  </w:num>
  <w:num w:numId="18">
    <w:abstractNumId w:val="28"/>
  </w:num>
  <w:num w:numId="19">
    <w:abstractNumId w:val="20"/>
  </w:num>
  <w:num w:numId="20">
    <w:abstractNumId w:val="6"/>
    <w:lvlOverride w:ilvl="0">
      <w:startOverride w:val="1"/>
    </w:lvlOverride>
  </w:num>
  <w:num w:numId="21">
    <w:abstractNumId w:val="27"/>
  </w:num>
  <w:num w:numId="22">
    <w:abstractNumId w:val="15"/>
  </w:num>
  <w:num w:numId="23">
    <w:abstractNumId w:val="2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4"/>
  </w:num>
  <w:num w:numId="27">
    <w:abstractNumId w:val="17"/>
  </w:num>
  <w:num w:numId="28">
    <w:abstractNumId w:val="23"/>
  </w:num>
  <w:num w:numId="29">
    <w:abstractNumId w:val="24"/>
  </w:num>
  <w:num w:numId="30">
    <w:abstractNumId w:val="21"/>
  </w:num>
  <w:num w:numId="3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6"/>
  </w:num>
  <w:num w:numId="34">
    <w:abstractNumId w:val="31"/>
  </w:num>
  <w:num w:numId="35">
    <w:abstractNumId w:val="30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1778E"/>
    <w:rsid w:val="00013558"/>
    <w:rsid w:val="00014D41"/>
    <w:rsid w:val="00021870"/>
    <w:rsid w:val="00025EEE"/>
    <w:rsid w:val="00030A22"/>
    <w:rsid w:val="00031929"/>
    <w:rsid w:val="000335BE"/>
    <w:rsid w:val="00035AB6"/>
    <w:rsid w:val="000440B9"/>
    <w:rsid w:val="00056308"/>
    <w:rsid w:val="000572D6"/>
    <w:rsid w:val="0006166B"/>
    <w:rsid w:val="0006731F"/>
    <w:rsid w:val="000733B4"/>
    <w:rsid w:val="00075ABB"/>
    <w:rsid w:val="00080917"/>
    <w:rsid w:val="0009297C"/>
    <w:rsid w:val="000A3041"/>
    <w:rsid w:val="000A4EF4"/>
    <w:rsid w:val="000A5CA1"/>
    <w:rsid w:val="000B4751"/>
    <w:rsid w:val="000C623E"/>
    <w:rsid w:val="000C7BE6"/>
    <w:rsid w:val="000D18F8"/>
    <w:rsid w:val="000D4E99"/>
    <w:rsid w:val="000D4F7F"/>
    <w:rsid w:val="000D5534"/>
    <w:rsid w:val="000D6D00"/>
    <w:rsid w:val="000E0804"/>
    <w:rsid w:val="000E54BC"/>
    <w:rsid w:val="000F379D"/>
    <w:rsid w:val="000F5142"/>
    <w:rsid w:val="000F5D0D"/>
    <w:rsid w:val="001008DA"/>
    <w:rsid w:val="001022D1"/>
    <w:rsid w:val="0010428E"/>
    <w:rsid w:val="00104C69"/>
    <w:rsid w:val="00113109"/>
    <w:rsid w:val="0011439D"/>
    <w:rsid w:val="0011622E"/>
    <w:rsid w:val="00116960"/>
    <w:rsid w:val="001170BB"/>
    <w:rsid w:val="00127B8E"/>
    <w:rsid w:val="001324C9"/>
    <w:rsid w:val="00134A01"/>
    <w:rsid w:val="00147AAA"/>
    <w:rsid w:val="00153158"/>
    <w:rsid w:val="00155A9C"/>
    <w:rsid w:val="0016143E"/>
    <w:rsid w:val="00176ACE"/>
    <w:rsid w:val="001857DA"/>
    <w:rsid w:val="00191BEF"/>
    <w:rsid w:val="0019341C"/>
    <w:rsid w:val="00193E15"/>
    <w:rsid w:val="0019628A"/>
    <w:rsid w:val="0019763E"/>
    <w:rsid w:val="001A4C8C"/>
    <w:rsid w:val="001B4D69"/>
    <w:rsid w:val="001C716A"/>
    <w:rsid w:val="001D1D46"/>
    <w:rsid w:val="001D1F67"/>
    <w:rsid w:val="001D5B52"/>
    <w:rsid w:val="001D5CFB"/>
    <w:rsid w:val="001D6721"/>
    <w:rsid w:val="001E34F1"/>
    <w:rsid w:val="001E3638"/>
    <w:rsid w:val="001E580E"/>
    <w:rsid w:val="00205065"/>
    <w:rsid w:val="00205685"/>
    <w:rsid w:val="00214E7B"/>
    <w:rsid w:val="002226DB"/>
    <w:rsid w:val="00233208"/>
    <w:rsid w:val="00242F29"/>
    <w:rsid w:val="00251B9E"/>
    <w:rsid w:val="00254E84"/>
    <w:rsid w:val="00261173"/>
    <w:rsid w:val="0026128D"/>
    <w:rsid w:val="002624AA"/>
    <w:rsid w:val="00287455"/>
    <w:rsid w:val="002A2C65"/>
    <w:rsid w:val="002A70B0"/>
    <w:rsid w:val="002B40F4"/>
    <w:rsid w:val="002C4B84"/>
    <w:rsid w:val="002C72F1"/>
    <w:rsid w:val="002D381A"/>
    <w:rsid w:val="002D5279"/>
    <w:rsid w:val="002D753B"/>
    <w:rsid w:val="002E61A0"/>
    <w:rsid w:val="002F0071"/>
    <w:rsid w:val="003040B6"/>
    <w:rsid w:val="0031351F"/>
    <w:rsid w:val="00322DD9"/>
    <w:rsid w:val="00324998"/>
    <w:rsid w:val="00326E3E"/>
    <w:rsid w:val="00335DE8"/>
    <w:rsid w:val="0034041E"/>
    <w:rsid w:val="003431F4"/>
    <w:rsid w:val="003444C6"/>
    <w:rsid w:val="00374996"/>
    <w:rsid w:val="00384F81"/>
    <w:rsid w:val="0039295F"/>
    <w:rsid w:val="00394D41"/>
    <w:rsid w:val="003A1EC6"/>
    <w:rsid w:val="003B1B20"/>
    <w:rsid w:val="003B51C9"/>
    <w:rsid w:val="003D20D2"/>
    <w:rsid w:val="003D4073"/>
    <w:rsid w:val="003D4EF6"/>
    <w:rsid w:val="003E4EFA"/>
    <w:rsid w:val="003E5EC6"/>
    <w:rsid w:val="003E7223"/>
    <w:rsid w:val="00417EAF"/>
    <w:rsid w:val="00432114"/>
    <w:rsid w:val="00435373"/>
    <w:rsid w:val="0044587F"/>
    <w:rsid w:val="004611EE"/>
    <w:rsid w:val="004621AD"/>
    <w:rsid w:val="00466860"/>
    <w:rsid w:val="00471858"/>
    <w:rsid w:val="00474705"/>
    <w:rsid w:val="004779A5"/>
    <w:rsid w:val="00486C5A"/>
    <w:rsid w:val="004927D5"/>
    <w:rsid w:val="004B0693"/>
    <w:rsid w:val="004D5A5A"/>
    <w:rsid w:val="004D6A47"/>
    <w:rsid w:val="00500AC0"/>
    <w:rsid w:val="00502F97"/>
    <w:rsid w:val="005227CA"/>
    <w:rsid w:val="00525BE4"/>
    <w:rsid w:val="005306CF"/>
    <w:rsid w:val="00551DC3"/>
    <w:rsid w:val="005658C0"/>
    <w:rsid w:val="00565BD0"/>
    <w:rsid w:val="00571D64"/>
    <w:rsid w:val="00577394"/>
    <w:rsid w:val="00577A5A"/>
    <w:rsid w:val="00586B34"/>
    <w:rsid w:val="00586EED"/>
    <w:rsid w:val="00591990"/>
    <w:rsid w:val="00596283"/>
    <w:rsid w:val="005B6777"/>
    <w:rsid w:val="005B73A9"/>
    <w:rsid w:val="005C178F"/>
    <w:rsid w:val="005C3757"/>
    <w:rsid w:val="005C7C8C"/>
    <w:rsid w:val="005D3486"/>
    <w:rsid w:val="005E2AB2"/>
    <w:rsid w:val="00600162"/>
    <w:rsid w:val="00600A4D"/>
    <w:rsid w:val="00602563"/>
    <w:rsid w:val="00602723"/>
    <w:rsid w:val="006028BD"/>
    <w:rsid w:val="00602EB5"/>
    <w:rsid w:val="00612164"/>
    <w:rsid w:val="006148E4"/>
    <w:rsid w:val="00615CB0"/>
    <w:rsid w:val="00621B9E"/>
    <w:rsid w:val="00625DBE"/>
    <w:rsid w:val="006264AC"/>
    <w:rsid w:val="00631851"/>
    <w:rsid w:val="00640B7D"/>
    <w:rsid w:val="006502F1"/>
    <w:rsid w:val="00650D99"/>
    <w:rsid w:val="006606C6"/>
    <w:rsid w:val="006638A6"/>
    <w:rsid w:val="00664FFD"/>
    <w:rsid w:val="006749B9"/>
    <w:rsid w:val="00685B9E"/>
    <w:rsid w:val="006926CD"/>
    <w:rsid w:val="00695726"/>
    <w:rsid w:val="006E2EAE"/>
    <w:rsid w:val="006F5461"/>
    <w:rsid w:val="00702A28"/>
    <w:rsid w:val="0070474A"/>
    <w:rsid w:val="00715455"/>
    <w:rsid w:val="0073359C"/>
    <w:rsid w:val="00750DA3"/>
    <w:rsid w:val="0075510E"/>
    <w:rsid w:val="00755847"/>
    <w:rsid w:val="00762F0B"/>
    <w:rsid w:val="00766AFA"/>
    <w:rsid w:val="007757B2"/>
    <w:rsid w:val="007765FD"/>
    <w:rsid w:val="00777F34"/>
    <w:rsid w:val="00781860"/>
    <w:rsid w:val="0078477B"/>
    <w:rsid w:val="00786DBB"/>
    <w:rsid w:val="00791FAC"/>
    <w:rsid w:val="00794D7F"/>
    <w:rsid w:val="007963DF"/>
    <w:rsid w:val="007A2318"/>
    <w:rsid w:val="007B177A"/>
    <w:rsid w:val="007B2511"/>
    <w:rsid w:val="007C041D"/>
    <w:rsid w:val="007C291B"/>
    <w:rsid w:val="007D6578"/>
    <w:rsid w:val="007E5862"/>
    <w:rsid w:val="00800B26"/>
    <w:rsid w:val="0081778E"/>
    <w:rsid w:val="0082235F"/>
    <w:rsid w:val="00826F80"/>
    <w:rsid w:val="00830BCC"/>
    <w:rsid w:val="00831D65"/>
    <w:rsid w:val="00832A6B"/>
    <w:rsid w:val="00842311"/>
    <w:rsid w:val="008432CF"/>
    <w:rsid w:val="0085671E"/>
    <w:rsid w:val="00874BA5"/>
    <w:rsid w:val="00895A72"/>
    <w:rsid w:val="008A6CDE"/>
    <w:rsid w:val="008B1E2C"/>
    <w:rsid w:val="008B7641"/>
    <w:rsid w:val="008C086C"/>
    <w:rsid w:val="008D6840"/>
    <w:rsid w:val="008D7C1C"/>
    <w:rsid w:val="008E1B38"/>
    <w:rsid w:val="008E466E"/>
    <w:rsid w:val="008F64AC"/>
    <w:rsid w:val="00905548"/>
    <w:rsid w:val="00913603"/>
    <w:rsid w:val="00913E5A"/>
    <w:rsid w:val="00917A7A"/>
    <w:rsid w:val="00923BC5"/>
    <w:rsid w:val="00930924"/>
    <w:rsid w:val="00945221"/>
    <w:rsid w:val="00946A0F"/>
    <w:rsid w:val="0095209A"/>
    <w:rsid w:val="0095326A"/>
    <w:rsid w:val="00954507"/>
    <w:rsid w:val="00983606"/>
    <w:rsid w:val="00983965"/>
    <w:rsid w:val="00984580"/>
    <w:rsid w:val="00995F76"/>
    <w:rsid w:val="009A5B65"/>
    <w:rsid w:val="009A77B5"/>
    <w:rsid w:val="009C556E"/>
    <w:rsid w:val="009E7DFA"/>
    <w:rsid w:val="00A07C4B"/>
    <w:rsid w:val="00A10802"/>
    <w:rsid w:val="00A112FC"/>
    <w:rsid w:val="00A33870"/>
    <w:rsid w:val="00A37177"/>
    <w:rsid w:val="00A55030"/>
    <w:rsid w:val="00A551FE"/>
    <w:rsid w:val="00A568AC"/>
    <w:rsid w:val="00A774AA"/>
    <w:rsid w:val="00A83554"/>
    <w:rsid w:val="00A852C4"/>
    <w:rsid w:val="00A902B8"/>
    <w:rsid w:val="00AA3A13"/>
    <w:rsid w:val="00AB3685"/>
    <w:rsid w:val="00AB5F16"/>
    <w:rsid w:val="00AB7BD1"/>
    <w:rsid w:val="00AC1327"/>
    <w:rsid w:val="00AD37E8"/>
    <w:rsid w:val="00AD3E63"/>
    <w:rsid w:val="00AE4153"/>
    <w:rsid w:val="00AF22A7"/>
    <w:rsid w:val="00AF253D"/>
    <w:rsid w:val="00AF5F6F"/>
    <w:rsid w:val="00B01FB9"/>
    <w:rsid w:val="00B02B83"/>
    <w:rsid w:val="00B11E9A"/>
    <w:rsid w:val="00B15F83"/>
    <w:rsid w:val="00B32A02"/>
    <w:rsid w:val="00B339C4"/>
    <w:rsid w:val="00B33F38"/>
    <w:rsid w:val="00B81289"/>
    <w:rsid w:val="00B84FEE"/>
    <w:rsid w:val="00B93C56"/>
    <w:rsid w:val="00B95037"/>
    <w:rsid w:val="00BA06CF"/>
    <w:rsid w:val="00BA11B5"/>
    <w:rsid w:val="00BA6D62"/>
    <w:rsid w:val="00BB0568"/>
    <w:rsid w:val="00BB61C5"/>
    <w:rsid w:val="00BB698A"/>
    <w:rsid w:val="00BB772C"/>
    <w:rsid w:val="00BE0772"/>
    <w:rsid w:val="00BF16F1"/>
    <w:rsid w:val="00BF728C"/>
    <w:rsid w:val="00C079AD"/>
    <w:rsid w:val="00C15B83"/>
    <w:rsid w:val="00C40445"/>
    <w:rsid w:val="00C4050F"/>
    <w:rsid w:val="00C53B75"/>
    <w:rsid w:val="00C620F3"/>
    <w:rsid w:val="00C63A41"/>
    <w:rsid w:val="00C705D8"/>
    <w:rsid w:val="00C75884"/>
    <w:rsid w:val="00C77076"/>
    <w:rsid w:val="00C77D14"/>
    <w:rsid w:val="00C95A7D"/>
    <w:rsid w:val="00C95D97"/>
    <w:rsid w:val="00C960FC"/>
    <w:rsid w:val="00C97001"/>
    <w:rsid w:val="00CA091E"/>
    <w:rsid w:val="00CA4D0D"/>
    <w:rsid w:val="00CB4DD7"/>
    <w:rsid w:val="00CC02C6"/>
    <w:rsid w:val="00CD4168"/>
    <w:rsid w:val="00CE08D0"/>
    <w:rsid w:val="00CE4CC1"/>
    <w:rsid w:val="00CE680C"/>
    <w:rsid w:val="00CE7284"/>
    <w:rsid w:val="00D00E08"/>
    <w:rsid w:val="00D15274"/>
    <w:rsid w:val="00D170F5"/>
    <w:rsid w:val="00D30429"/>
    <w:rsid w:val="00D3721E"/>
    <w:rsid w:val="00D37350"/>
    <w:rsid w:val="00D42255"/>
    <w:rsid w:val="00D43BCF"/>
    <w:rsid w:val="00D522A3"/>
    <w:rsid w:val="00D61E47"/>
    <w:rsid w:val="00D631FC"/>
    <w:rsid w:val="00D70580"/>
    <w:rsid w:val="00D71ECE"/>
    <w:rsid w:val="00D747CE"/>
    <w:rsid w:val="00D76E2C"/>
    <w:rsid w:val="00D87F7C"/>
    <w:rsid w:val="00D90B91"/>
    <w:rsid w:val="00D91B3D"/>
    <w:rsid w:val="00D93590"/>
    <w:rsid w:val="00D9537E"/>
    <w:rsid w:val="00DA4B7B"/>
    <w:rsid w:val="00DA59B8"/>
    <w:rsid w:val="00DA7AF7"/>
    <w:rsid w:val="00DB2988"/>
    <w:rsid w:val="00DB2DEE"/>
    <w:rsid w:val="00DB35D7"/>
    <w:rsid w:val="00DB3D98"/>
    <w:rsid w:val="00DB437B"/>
    <w:rsid w:val="00DC1F32"/>
    <w:rsid w:val="00DD33BB"/>
    <w:rsid w:val="00DE1BA2"/>
    <w:rsid w:val="00DE6731"/>
    <w:rsid w:val="00E042D0"/>
    <w:rsid w:val="00E30F89"/>
    <w:rsid w:val="00E44FB9"/>
    <w:rsid w:val="00E6748B"/>
    <w:rsid w:val="00E7614D"/>
    <w:rsid w:val="00E7619D"/>
    <w:rsid w:val="00E912CA"/>
    <w:rsid w:val="00E957BD"/>
    <w:rsid w:val="00EB3407"/>
    <w:rsid w:val="00ED5A10"/>
    <w:rsid w:val="00ED70E1"/>
    <w:rsid w:val="00EE5EBD"/>
    <w:rsid w:val="00EF3C2C"/>
    <w:rsid w:val="00EF5769"/>
    <w:rsid w:val="00F13093"/>
    <w:rsid w:val="00F17EE0"/>
    <w:rsid w:val="00F239FC"/>
    <w:rsid w:val="00F256F7"/>
    <w:rsid w:val="00F42FF0"/>
    <w:rsid w:val="00F43CBC"/>
    <w:rsid w:val="00F45408"/>
    <w:rsid w:val="00F50A67"/>
    <w:rsid w:val="00F5469D"/>
    <w:rsid w:val="00F63582"/>
    <w:rsid w:val="00F745D5"/>
    <w:rsid w:val="00F75285"/>
    <w:rsid w:val="00F819DF"/>
    <w:rsid w:val="00F87805"/>
    <w:rsid w:val="00FA2830"/>
    <w:rsid w:val="00FA4D0B"/>
    <w:rsid w:val="00FB22AD"/>
    <w:rsid w:val="00FB2A21"/>
    <w:rsid w:val="00FB5D9F"/>
    <w:rsid w:val="00FB7161"/>
    <w:rsid w:val="00FD4107"/>
    <w:rsid w:val="00FD47CB"/>
    <w:rsid w:val="00FE3A6A"/>
    <w:rsid w:val="00FE5E33"/>
    <w:rsid w:val="00FF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F34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77F34"/>
    <w:rPr>
      <w:sz w:val="24"/>
      <w:szCs w:val="24"/>
      <w:lang w:val="en-US"/>
    </w:rPr>
  </w:style>
  <w:style w:type="character" w:customStyle="1" w:styleId="WW8Num2z0">
    <w:name w:val="WW8Num2z0"/>
    <w:rsid w:val="00777F34"/>
    <w:rPr>
      <w:sz w:val="24"/>
      <w:szCs w:val="24"/>
      <w:lang w:val="en-US"/>
    </w:rPr>
  </w:style>
  <w:style w:type="character" w:customStyle="1" w:styleId="WW8Num7z0">
    <w:name w:val="WW8Num7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11z0">
    <w:name w:val="WW8Num11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14z0">
    <w:name w:val="WW8Num14z0"/>
    <w:rsid w:val="00777F34"/>
    <w:rPr>
      <w:rFonts w:ascii="Symbol" w:hAnsi="Symbol" w:cs="OpenSymbol"/>
    </w:rPr>
  </w:style>
  <w:style w:type="character" w:customStyle="1" w:styleId="Absatz-Standardschriftart">
    <w:name w:val="Absatz-Standardschriftart"/>
    <w:rsid w:val="00777F34"/>
  </w:style>
  <w:style w:type="character" w:customStyle="1" w:styleId="WW8Num4z0">
    <w:name w:val="WW8Num4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5z0">
    <w:name w:val="WW8Num5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6z0">
    <w:name w:val="WW8Num6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Symbolewypunktowania">
    <w:name w:val="Symbole wypunktowania"/>
    <w:rsid w:val="00777F3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77F34"/>
  </w:style>
  <w:style w:type="paragraph" w:customStyle="1" w:styleId="Nagwek1">
    <w:name w:val="Nagłówek1"/>
    <w:basedOn w:val="Normalny"/>
    <w:next w:val="Tekstpodstawowy"/>
    <w:rsid w:val="00777F3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777F34"/>
    <w:pPr>
      <w:spacing w:after="120"/>
    </w:pPr>
  </w:style>
  <w:style w:type="paragraph" w:styleId="Lista">
    <w:name w:val="List"/>
    <w:basedOn w:val="Tekstpodstawowy"/>
    <w:rsid w:val="00777F34"/>
    <w:rPr>
      <w:rFonts w:cs="Tahoma"/>
    </w:rPr>
  </w:style>
  <w:style w:type="paragraph" w:customStyle="1" w:styleId="Podpis1">
    <w:name w:val="Podpis1"/>
    <w:basedOn w:val="Normalny"/>
    <w:rsid w:val="00777F3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7F3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777F34"/>
    <w:rPr>
      <w:sz w:val="20"/>
      <w:szCs w:val="20"/>
    </w:rPr>
  </w:style>
  <w:style w:type="paragraph" w:customStyle="1" w:styleId="Domylnie">
    <w:name w:val="Domyœlnie"/>
    <w:basedOn w:val="Normalny1"/>
    <w:rsid w:val="00777F34"/>
    <w:rPr>
      <w:color w:val="000000"/>
      <w:sz w:val="24"/>
      <w:szCs w:val="24"/>
    </w:rPr>
  </w:style>
  <w:style w:type="paragraph" w:customStyle="1" w:styleId="Bezodstpw1">
    <w:name w:val="Bez odstępów1"/>
    <w:rsid w:val="00777F34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styleId="Nagwek">
    <w:name w:val="header"/>
    <w:basedOn w:val="Normalny"/>
    <w:next w:val="Tekstpodstawowy"/>
    <w:rsid w:val="00777F3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777F34"/>
    <w:pPr>
      <w:suppressLineNumbers/>
    </w:pPr>
  </w:style>
  <w:style w:type="paragraph" w:customStyle="1" w:styleId="Nagwektabeli">
    <w:name w:val="Nagłówek tabeli"/>
    <w:basedOn w:val="Zawartotabeli"/>
    <w:rsid w:val="00777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C0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86C"/>
    <w:rPr>
      <w:rFonts w:eastAsia="Lucida Sans Unicode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D4F7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D4F7F"/>
    <w:rPr>
      <w:rFonts w:eastAsia="Lucida Sans Unicode"/>
      <w:kern w:val="1"/>
      <w:sz w:val="16"/>
      <w:szCs w:val="16"/>
    </w:rPr>
  </w:style>
  <w:style w:type="paragraph" w:customStyle="1" w:styleId="pkt">
    <w:name w:val="pkt"/>
    <w:basedOn w:val="Normalny"/>
    <w:rsid w:val="000D4F7F"/>
    <w:pPr>
      <w:widowControl/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kern w:val="0"/>
      <w:sz w:val="19"/>
      <w:szCs w:val="19"/>
    </w:rPr>
  </w:style>
  <w:style w:type="paragraph" w:customStyle="1" w:styleId="Tekstpodstawowy31">
    <w:name w:val="Tekst podstawowy 31"/>
    <w:basedOn w:val="Normalny"/>
    <w:rsid w:val="000D4F7F"/>
    <w:pPr>
      <w:widowControl/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eastAsia="Times New Roman" w:hAnsi="Arial"/>
      <w:kern w:val="0"/>
      <w:szCs w:val="20"/>
      <w:lang w:val="en-US" w:eastAsia="en-US"/>
    </w:rPr>
  </w:style>
  <w:style w:type="paragraph" w:customStyle="1" w:styleId="Styl1">
    <w:name w:val="Styl1"/>
    <w:basedOn w:val="Normalny"/>
    <w:rsid w:val="000D4F7F"/>
    <w:pPr>
      <w:suppressAutoHyphens w:val="0"/>
      <w:autoSpaceDE w:val="0"/>
      <w:autoSpaceDN w:val="0"/>
      <w:spacing w:before="240"/>
      <w:jc w:val="both"/>
    </w:pPr>
    <w:rPr>
      <w:rFonts w:ascii="Arial" w:eastAsia="Times New Roman" w:hAnsi="Arial" w:cs="Arial"/>
      <w:kern w:val="0"/>
    </w:rPr>
  </w:style>
  <w:style w:type="character" w:customStyle="1" w:styleId="txt-new">
    <w:name w:val="txt-new"/>
    <w:basedOn w:val="Domylnaczcionkaakapitu"/>
    <w:rsid w:val="000C623E"/>
  </w:style>
  <w:style w:type="paragraph" w:styleId="NormalnyWeb">
    <w:name w:val="Normal (Web)"/>
    <w:basedOn w:val="Normalny"/>
    <w:uiPriority w:val="99"/>
    <w:unhideWhenUsed/>
    <w:rsid w:val="002B40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2B40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0D4E9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580"/>
    <w:rPr>
      <w:rFonts w:ascii="Tahoma" w:eastAsia="Lucida Sans Unicode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33208"/>
    <w:rPr>
      <w:b/>
      <w:bCs/>
    </w:rPr>
  </w:style>
  <w:style w:type="table" w:styleId="Tabela-Siatka">
    <w:name w:val="Table Grid"/>
    <w:basedOn w:val="Standardowy"/>
    <w:uiPriority w:val="59"/>
    <w:rsid w:val="006E2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522A3"/>
    <w:rPr>
      <w:color w:val="808080"/>
    </w:rPr>
  </w:style>
  <w:style w:type="character" w:styleId="Wyrnieniedelikatne">
    <w:name w:val="Subtle Emphasis"/>
    <w:uiPriority w:val="19"/>
    <w:qFormat/>
    <w:rsid w:val="000D18F8"/>
    <w:rPr>
      <w:i/>
      <w:iCs/>
    </w:rPr>
  </w:style>
  <w:style w:type="paragraph" w:styleId="Akapitzlist">
    <w:name w:val="List Paragraph"/>
    <w:basedOn w:val="Normalny"/>
    <w:uiPriority w:val="34"/>
    <w:qFormat/>
    <w:rsid w:val="00E30F8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461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helmno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chelmno.ug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rcin.pilarski@gmina-chelmn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in.pilarski@gmina-chelm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D2E4F-FE00-4A00-8908-C87329CA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21</Pages>
  <Words>6158</Words>
  <Characters>36952</Characters>
  <Application>Microsoft Office Word</Application>
  <DocSecurity>0</DocSecurity>
  <Lines>307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43024</CharactersWithSpaces>
  <SharedDoc>false</SharedDoc>
  <HLinks>
    <vt:vector size="18" baseType="variant">
      <vt:variant>
        <vt:i4>4915285</vt:i4>
      </vt:variant>
      <vt:variant>
        <vt:i4>6</vt:i4>
      </vt:variant>
      <vt:variant>
        <vt:i4>0</vt:i4>
      </vt:variant>
      <vt:variant>
        <vt:i4>5</vt:i4>
      </vt:variant>
      <vt:variant>
        <vt:lpwstr>http://www.bip.chelmno.ug.gov.pl/</vt:lpwstr>
      </vt:variant>
      <vt:variant>
        <vt:lpwstr/>
      </vt:variant>
      <vt:variant>
        <vt:i4>3342345</vt:i4>
      </vt:variant>
      <vt:variant>
        <vt:i4>3</vt:i4>
      </vt:variant>
      <vt:variant>
        <vt:i4>0</vt:i4>
      </vt:variant>
      <vt:variant>
        <vt:i4>5</vt:i4>
      </vt:variant>
      <vt:variant>
        <vt:lpwstr>mailto:marcin.pilarski@gmina-chelmno.pl</vt:lpwstr>
      </vt:variant>
      <vt:variant>
        <vt:lpwstr/>
      </vt:variant>
      <vt:variant>
        <vt:i4>4915285</vt:i4>
      </vt:variant>
      <vt:variant>
        <vt:i4>0</vt:i4>
      </vt:variant>
      <vt:variant>
        <vt:i4>0</vt:i4>
      </vt:variant>
      <vt:variant>
        <vt:i4>5</vt:i4>
      </vt:variant>
      <vt:variant>
        <vt:lpwstr>http://www.bip.chelmno.ug.gov.pl/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m_pilarski</dc:creator>
  <cp:lastModifiedBy>m_pilarski</cp:lastModifiedBy>
  <cp:revision>61</cp:revision>
  <cp:lastPrinted>2016-04-11T10:12:00Z</cp:lastPrinted>
  <dcterms:created xsi:type="dcterms:W3CDTF">2015-01-16T11:56:00Z</dcterms:created>
  <dcterms:modified xsi:type="dcterms:W3CDTF">2016-04-12T13:23:00Z</dcterms:modified>
</cp:coreProperties>
</file>